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08E89" w14:textId="77777777" w:rsidR="001F754C" w:rsidRPr="002C304C" w:rsidRDefault="00A911A4" w:rsidP="001F754C">
      <w:pPr>
        <w:pStyle w:val="Name"/>
        <w:jc w:val="right"/>
        <w:rPr>
          <w:sz w:val="36"/>
          <w:szCs w:val="36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57728" behindDoc="1" locked="0" layoutInCell="1" allowOverlap="1" wp14:anchorId="1B57F6B3" wp14:editId="189FFCC8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19050" t="0" r="0" b="0"/>
            <wp:wrapTight wrapText="bothSides">
              <wp:wrapPolygon edited="0">
                <wp:start x="0" y="0"/>
                <wp:lineTo x="-206" y="18126"/>
                <wp:lineTo x="1028" y="20715"/>
                <wp:lineTo x="3085" y="21363"/>
                <wp:lineTo x="3290" y="21363"/>
                <wp:lineTo x="7403" y="21363"/>
                <wp:lineTo x="7609" y="21363"/>
                <wp:lineTo x="8637" y="20715"/>
                <wp:lineTo x="9871" y="20715"/>
                <wp:lineTo x="19948" y="16184"/>
                <wp:lineTo x="19948" y="15536"/>
                <wp:lineTo x="21593" y="14242"/>
                <wp:lineTo x="21593" y="10681"/>
                <wp:lineTo x="16863" y="10358"/>
                <wp:lineTo x="20976" y="10358"/>
                <wp:lineTo x="21593" y="9710"/>
                <wp:lineTo x="21593" y="4531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304C" w:rsidRPr="002C304C">
        <w:rPr>
          <w:sz w:val="36"/>
          <w:szCs w:val="36"/>
        </w:rPr>
        <w:t>Early Child</w:t>
      </w:r>
      <w:r w:rsidR="002038AE">
        <w:rPr>
          <w:sz w:val="36"/>
          <w:szCs w:val="36"/>
        </w:rPr>
        <w:t>h</w:t>
      </w:r>
      <w:r w:rsidR="002C304C" w:rsidRPr="002C304C">
        <w:rPr>
          <w:sz w:val="36"/>
          <w:szCs w:val="36"/>
        </w:rPr>
        <w:t>ood</w:t>
      </w:r>
      <w:r w:rsidR="00B102CA" w:rsidRPr="002C304C">
        <w:rPr>
          <w:sz w:val="36"/>
          <w:szCs w:val="36"/>
        </w:rPr>
        <w:t xml:space="preserve"> Section</w:t>
      </w:r>
      <w:r w:rsidR="008D61A1" w:rsidRPr="002C304C">
        <w:rPr>
          <w:sz w:val="36"/>
          <w:szCs w:val="36"/>
        </w:rPr>
        <w:t xml:space="preserve"> </w:t>
      </w:r>
      <w:r w:rsidR="00B07FD2" w:rsidRPr="002C304C">
        <w:rPr>
          <w:sz w:val="36"/>
          <w:szCs w:val="36"/>
        </w:rPr>
        <w:t xml:space="preserve">      </w:t>
      </w:r>
      <w:r w:rsidR="00CE7C1B" w:rsidRPr="002C304C">
        <w:rPr>
          <w:sz w:val="36"/>
          <w:szCs w:val="36"/>
        </w:rPr>
        <w:t>Coordinat</w:t>
      </w:r>
      <w:r w:rsidR="001F754C" w:rsidRPr="002C304C">
        <w:rPr>
          <w:sz w:val="36"/>
          <w:szCs w:val="36"/>
        </w:rPr>
        <w:t xml:space="preserve">ion Team </w:t>
      </w:r>
    </w:p>
    <w:p w14:paraId="3DD8D238" w14:textId="77777777" w:rsidR="001F754C" w:rsidRPr="00B07FD2" w:rsidRDefault="00810747" w:rsidP="001F754C">
      <w:pPr>
        <w:pStyle w:val="Name"/>
        <w:jc w:val="right"/>
        <w:rPr>
          <w:sz w:val="36"/>
          <w:szCs w:val="36"/>
        </w:rPr>
      </w:pPr>
      <w:r w:rsidRPr="00B07FD2">
        <w:rPr>
          <w:sz w:val="36"/>
          <w:szCs w:val="36"/>
        </w:rPr>
        <w:t>Meeting Minutes</w:t>
      </w:r>
    </w:p>
    <w:p w14:paraId="42058DE1" w14:textId="03E71CB7" w:rsidR="00810747" w:rsidRPr="002C304C" w:rsidRDefault="006A2372" w:rsidP="001F754C">
      <w:pPr>
        <w:pStyle w:val="Heading1"/>
        <w:jc w:val="right"/>
        <w:rPr>
          <w:b w:val="0"/>
          <w:sz w:val="24"/>
          <w:lang w:val="es-CO"/>
        </w:rPr>
      </w:pPr>
      <w:r>
        <w:rPr>
          <w:b w:val="0"/>
          <w:color w:val="FF0000"/>
          <w:sz w:val="36"/>
          <w:szCs w:val="36"/>
        </w:rPr>
        <w:t>13</w:t>
      </w:r>
      <w:r w:rsidR="001771EB">
        <w:rPr>
          <w:color w:val="FF0000"/>
          <w:sz w:val="36"/>
          <w:szCs w:val="36"/>
        </w:rPr>
        <w:t xml:space="preserve"> </w:t>
      </w:r>
      <w:r w:rsidR="00CA4F47">
        <w:rPr>
          <w:color w:val="FF0000"/>
          <w:sz w:val="36"/>
          <w:szCs w:val="36"/>
        </w:rPr>
        <w:t>March</w:t>
      </w:r>
      <w:r w:rsidR="0040407B">
        <w:rPr>
          <w:color w:val="FF0000"/>
          <w:sz w:val="36"/>
          <w:szCs w:val="36"/>
        </w:rPr>
        <w:t xml:space="preserve"> 2015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2C304C" w14:paraId="60126BED" w14:textId="77777777" w:rsidTr="002C304C"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14:paraId="6A20BAEA" w14:textId="77777777" w:rsidR="008723BB" w:rsidRPr="002C304C" w:rsidRDefault="008723BB" w:rsidP="002C304C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  <w:shd w:val="clear" w:color="auto" w:fill="auto"/>
          </w:tcPr>
          <w:p w14:paraId="04AF9C78" w14:textId="77777777" w:rsidR="008723BB" w:rsidRPr="002C304C" w:rsidRDefault="008723BB" w:rsidP="008723BB">
            <w:pPr>
              <w:rPr>
                <w:lang w:val="es-CO"/>
              </w:rPr>
            </w:pPr>
          </w:p>
        </w:tc>
      </w:tr>
    </w:tbl>
    <w:p w14:paraId="3DC3561D" w14:textId="77777777" w:rsidR="00A0230E" w:rsidRPr="002C304C" w:rsidRDefault="00A0230E" w:rsidP="00A0230E">
      <w:pPr>
        <w:pStyle w:val="Heading2"/>
        <w:spacing w:before="0" w:after="0"/>
        <w:jc w:val="both"/>
        <w:rPr>
          <w:i/>
          <w:sz w:val="24"/>
          <w:lang w:val="es-CO"/>
        </w:rPr>
      </w:pPr>
    </w:p>
    <w:p w14:paraId="09CB6969" w14:textId="77777777" w:rsidR="002038AE" w:rsidRPr="00723041" w:rsidRDefault="002038AE" w:rsidP="002038AE">
      <w:pPr>
        <w:pStyle w:val="Heading2"/>
        <w:spacing w:before="0" w:after="0"/>
        <w:ind w:left="284"/>
        <w:jc w:val="center"/>
        <w:rPr>
          <w:i/>
          <w:sz w:val="22"/>
          <w:szCs w:val="22"/>
          <w:lang w:val="en-GB"/>
        </w:rPr>
      </w:pPr>
      <w:r w:rsidRPr="00723041">
        <w:rPr>
          <w:i/>
          <w:sz w:val="22"/>
          <w:szCs w:val="22"/>
          <w:lang w:val="en-GB"/>
        </w:rPr>
        <w:t>P a r t i c i p a n t e s</w:t>
      </w:r>
    </w:p>
    <w:p w14:paraId="5B979093" w14:textId="10E5FE6F" w:rsidR="002038AE" w:rsidRPr="00AE4039" w:rsidRDefault="002038AE" w:rsidP="002038AE">
      <w:pPr>
        <w:pStyle w:val="Heading2"/>
        <w:spacing w:before="0" w:after="0"/>
        <w:rPr>
          <w:b/>
          <w:i/>
          <w:szCs w:val="20"/>
        </w:rPr>
      </w:pPr>
    </w:p>
    <w:p w14:paraId="33C9F811" w14:textId="77777777" w:rsidR="00FF655A" w:rsidRDefault="00FF655A" w:rsidP="008D0F74">
      <w:pPr>
        <w:pStyle w:val="Heading2"/>
        <w:spacing w:before="0" w:after="0"/>
        <w:rPr>
          <w:b/>
          <w:i/>
          <w:szCs w:val="20"/>
          <w:lang w:val="es-CO"/>
        </w:rPr>
      </w:pPr>
      <w:r w:rsidRPr="00DB1324">
        <w:rPr>
          <w:i/>
          <w:szCs w:val="20"/>
          <w:lang w:val="es-CO"/>
        </w:rPr>
        <w:t xml:space="preserve">Sidey Viedman                                                                                                     </w:t>
      </w:r>
      <w:r>
        <w:rPr>
          <w:i/>
          <w:szCs w:val="20"/>
          <w:lang w:val="es-CO"/>
        </w:rPr>
        <w:t xml:space="preserve">                               </w:t>
      </w:r>
      <w:r w:rsidRPr="00DB1324">
        <w:rPr>
          <w:i/>
          <w:szCs w:val="20"/>
          <w:lang w:val="es-CO"/>
        </w:rPr>
        <w:t>Asistente de Sección</w:t>
      </w:r>
      <w:r>
        <w:rPr>
          <w:i/>
          <w:szCs w:val="20"/>
          <w:lang w:val="es-CO"/>
        </w:rPr>
        <w:t xml:space="preserve"> </w:t>
      </w:r>
    </w:p>
    <w:p w14:paraId="663E81B0" w14:textId="77777777" w:rsidR="00FF655A" w:rsidRPr="00CA3C10" w:rsidRDefault="00FF655A" w:rsidP="008D0F74">
      <w:pPr>
        <w:pStyle w:val="Heading2"/>
        <w:spacing w:before="0" w:after="0"/>
        <w:rPr>
          <w:b/>
          <w:i/>
          <w:szCs w:val="20"/>
          <w:lang w:val="es-CO"/>
        </w:rPr>
      </w:pPr>
      <w:r>
        <w:rPr>
          <w:i/>
          <w:szCs w:val="20"/>
          <w:lang w:val="es-CO"/>
        </w:rPr>
        <w:t>Maria del Pilar Clavijo                                                                                                                                           Psicóloga</w:t>
      </w:r>
    </w:p>
    <w:p w14:paraId="070221CB" w14:textId="77777777" w:rsidR="00FF655A" w:rsidRDefault="00FF655A" w:rsidP="008D0F74">
      <w:pPr>
        <w:pStyle w:val="Heading2"/>
        <w:spacing w:before="0" w:after="0"/>
        <w:rPr>
          <w:b/>
          <w:i/>
          <w:szCs w:val="20"/>
          <w:lang w:val="es-CO"/>
        </w:rPr>
      </w:pPr>
      <w:r>
        <w:rPr>
          <w:i/>
          <w:szCs w:val="20"/>
          <w:lang w:val="es-CO"/>
        </w:rPr>
        <w:t>Maritza Pérez</w:t>
      </w:r>
      <w:r>
        <w:rPr>
          <w:i/>
          <w:szCs w:val="20"/>
          <w:lang w:val="es-CO"/>
        </w:rPr>
        <w:tab/>
      </w:r>
      <w:r>
        <w:rPr>
          <w:i/>
          <w:szCs w:val="20"/>
          <w:lang w:val="es-CO"/>
        </w:rPr>
        <w:tab/>
      </w:r>
      <w:r>
        <w:rPr>
          <w:i/>
          <w:szCs w:val="20"/>
          <w:lang w:val="es-CO"/>
        </w:rPr>
        <w:tab/>
      </w:r>
      <w:r>
        <w:rPr>
          <w:i/>
          <w:szCs w:val="20"/>
          <w:lang w:val="es-CO"/>
        </w:rPr>
        <w:tab/>
      </w:r>
      <w:r>
        <w:rPr>
          <w:i/>
          <w:szCs w:val="20"/>
          <w:lang w:val="es-CO"/>
        </w:rPr>
        <w:tab/>
        <w:t xml:space="preserve">                                            Coordinadora de Primer Grado</w:t>
      </w:r>
    </w:p>
    <w:p w14:paraId="77D72EF3" w14:textId="77777777" w:rsidR="00FF655A" w:rsidRDefault="00FF655A" w:rsidP="008D0F74">
      <w:pPr>
        <w:pStyle w:val="Heading2"/>
        <w:spacing w:before="0" w:after="0"/>
        <w:rPr>
          <w:b/>
          <w:i/>
          <w:szCs w:val="20"/>
          <w:lang w:val="es-CO"/>
        </w:rPr>
      </w:pPr>
      <w:r>
        <w:rPr>
          <w:i/>
          <w:szCs w:val="20"/>
          <w:lang w:val="es-CO"/>
        </w:rPr>
        <w:t>Flor Herrera                                                                                                          Coordinadora de Nursery &amp; Prekinder</w:t>
      </w:r>
    </w:p>
    <w:p w14:paraId="1531280D" w14:textId="77777777" w:rsidR="00FF655A" w:rsidRDefault="00FF655A" w:rsidP="008D0F74">
      <w:pPr>
        <w:pStyle w:val="Heading2"/>
        <w:spacing w:before="0" w:after="0"/>
        <w:rPr>
          <w:b/>
          <w:i/>
          <w:szCs w:val="20"/>
          <w:lang w:val="es-CO"/>
        </w:rPr>
      </w:pPr>
      <w:r>
        <w:rPr>
          <w:i/>
          <w:szCs w:val="20"/>
          <w:lang w:val="es-CO"/>
        </w:rPr>
        <w:t xml:space="preserve">Ana María de la Torre                                                                                                 Coordinadora de Tots &amp; Toddlers  </w:t>
      </w:r>
    </w:p>
    <w:p w14:paraId="19DA334C" w14:textId="77777777" w:rsidR="00FF655A" w:rsidRDefault="00FF655A" w:rsidP="008D0F74">
      <w:pPr>
        <w:pStyle w:val="Heading2"/>
        <w:spacing w:before="0" w:after="0"/>
        <w:rPr>
          <w:b/>
          <w:i/>
          <w:szCs w:val="20"/>
          <w:lang w:val="es-CO"/>
        </w:rPr>
      </w:pPr>
      <w:r>
        <w:rPr>
          <w:i/>
          <w:szCs w:val="20"/>
          <w:lang w:val="es-CO"/>
        </w:rPr>
        <w:t>Adriana Yepes                                                                                                                             Coordinadora de Lengua</w:t>
      </w:r>
    </w:p>
    <w:p w14:paraId="62EEA367" w14:textId="77777777" w:rsidR="00FF655A" w:rsidRDefault="00FF655A" w:rsidP="008D0F74">
      <w:pPr>
        <w:pStyle w:val="Heading2"/>
        <w:spacing w:before="0" w:after="0"/>
        <w:rPr>
          <w:b/>
          <w:i/>
          <w:szCs w:val="20"/>
          <w:lang w:val="es-CO"/>
        </w:rPr>
      </w:pPr>
      <w:r>
        <w:rPr>
          <w:i/>
          <w:szCs w:val="20"/>
          <w:lang w:val="es-CO"/>
        </w:rPr>
        <w:t>Miguel Vargas                                                                                              Coordinador de Matemática &amp; Tecnología</w:t>
      </w:r>
    </w:p>
    <w:p w14:paraId="77FF9A7B" w14:textId="77777777" w:rsidR="00FF655A" w:rsidRPr="00DB1324" w:rsidRDefault="00FF655A" w:rsidP="008D0F74">
      <w:pPr>
        <w:pStyle w:val="Heading2"/>
        <w:spacing w:before="0" w:after="0"/>
        <w:rPr>
          <w:b/>
          <w:i/>
          <w:szCs w:val="20"/>
          <w:lang w:val="es-CO"/>
        </w:rPr>
      </w:pPr>
      <w:r>
        <w:rPr>
          <w:i/>
          <w:szCs w:val="20"/>
          <w:lang w:val="es-CO"/>
        </w:rPr>
        <w:t xml:space="preserve">José Vicente Medina                                                                                                                          Coordinador de P.E.              </w:t>
      </w:r>
    </w:p>
    <w:p w14:paraId="18182CA5" w14:textId="77777777" w:rsidR="002038AE" w:rsidRPr="008C0DDC" w:rsidRDefault="002038AE" w:rsidP="002038AE">
      <w:pPr>
        <w:pBdr>
          <w:bottom w:val="single" w:sz="4" w:space="1" w:color="auto"/>
        </w:pBdr>
        <w:rPr>
          <w:sz w:val="24"/>
          <w:lang w:val="es-CO"/>
        </w:rPr>
      </w:pPr>
    </w:p>
    <w:p w14:paraId="1EC66CF9" w14:textId="1679D858" w:rsidR="00650074" w:rsidRDefault="00142CD3" w:rsidP="008169BA">
      <w:pPr>
        <w:numPr>
          <w:ilvl w:val="0"/>
          <w:numId w:val="2"/>
        </w:numPr>
        <w:rPr>
          <w:b w:val="0"/>
          <w:smallCaps/>
          <w:lang w:val="es-CO"/>
        </w:rPr>
      </w:pPr>
      <w:r>
        <w:rPr>
          <w:b w:val="0"/>
          <w:smallCaps/>
          <w:lang w:val="es-CO"/>
        </w:rPr>
        <w:t>Fotos por salón (divertidas para el anuario)</w:t>
      </w:r>
    </w:p>
    <w:p w14:paraId="5896A0F3" w14:textId="43D28A45" w:rsidR="00CC1390" w:rsidRPr="001E08B5" w:rsidRDefault="00CC1390" w:rsidP="00CC1390">
      <w:pPr>
        <w:pStyle w:val="ListParagraph"/>
        <w:numPr>
          <w:ilvl w:val="0"/>
          <w:numId w:val="45"/>
        </w:numPr>
        <w:rPr>
          <w:b w:val="0"/>
          <w:color w:val="auto"/>
          <w:u w:val="none"/>
          <w:lang w:val="es-CO"/>
        </w:rPr>
      </w:pPr>
      <w:r w:rsidRPr="001E08B5">
        <w:rPr>
          <w:b w:val="0"/>
          <w:color w:val="auto"/>
          <w:u w:val="none"/>
          <w:lang w:val="es-CO"/>
        </w:rPr>
        <w:t>Los coordinadores de grado organizarán el horario de su grado y lo entregaran a la secretaria.</w:t>
      </w:r>
    </w:p>
    <w:p w14:paraId="2E479955" w14:textId="024BF69B" w:rsidR="00CC1390" w:rsidRPr="001E08B5" w:rsidRDefault="00CC1390" w:rsidP="00CC1390">
      <w:pPr>
        <w:pStyle w:val="ListParagraph"/>
        <w:numPr>
          <w:ilvl w:val="0"/>
          <w:numId w:val="45"/>
        </w:numPr>
        <w:rPr>
          <w:b w:val="0"/>
          <w:color w:val="auto"/>
          <w:u w:val="none"/>
          <w:lang w:val="es-CO"/>
        </w:rPr>
      </w:pPr>
      <w:r w:rsidRPr="001E08B5">
        <w:rPr>
          <w:b w:val="0"/>
          <w:color w:val="auto"/>
          <w:u w:val="none"/>
          <w:lang w:val="es-CO"/>
        </w:rPr>
        <w:lastRenderedPageBreak/>
        <w:t>La secretaria de la sección entregará este horario con el fotógrafo.</w:t>
      </w:r>
    </w:p>
    <w:p w14:paraId="78B3113E" w14:textId="4AA259DA" w:rsidR="00CC1390" w:rsidRPr="001E08B5" w:rsidRDefault="00986059" w:rsidP="00CC1390">
      <w:pPr>
        <w:pStyle w:val="ListParagraph"/>
        <w:numPr>
          <w:ilvl w:val="0"/>
          <w:numId w:val="45"/>
        </w:numPr>
        <w:rPr>
          <w:b w:val="0"/>
          <w:color w:val="auto"/>
          <w:u w:val="none"/>
          <w:lang w:val="es-CO"/>
        </w:rPr>
      </w:pPr>
      <w:r w:rsidRPr="001E08B5">
        <w:rPr>
          <w:b w:val="0"/>
          <w:color w:val="auto"/>
          <w:u w:val="none"/>
          <w:lang w:val="es-CO"/>
        </w:rPr>
        <w:t>Los classroom teachers enviarán una nota en los wikis invitando a los niños a venir disfrazados como un personaje de historieta (cartoon, dibujo animado) favorita (que tengan en casa o pueda ser elaborado en casa).</w:t>
      </w:r>
    </w:p>
    <w:p w14:paraId="6B2E85B4" w14:textId="77777777" w:rsidR="00CC1390" w:rsidRPr="001E08B5" w:rsidRDefault="00CC1390" w:rsidP="00CC1390">
      <w:pPr>
        <w:pStyle w:val="ListParagraph"/>
        <w:ind w:left="1080"/>
        <w:rPr>
          <w:b w:val="0"/>
          <w:smallCaps/>
          <w:color w:val="auto"/>
          <w:u w:val="none"/>
          <w:lang w:val="es-CO"/>
        </w:rPr>
      </w:pPr>
      <w:r w:rsidRPr="001E08B5">
        <w:rPr>
          <w:b w:val="0"/>
          <w:smallCaps/>
          <w:color w:val="auto"/>
          <w:u w:val="none"/>
          <w:lang w:val="es-CO"/>
        </w:rPr>
        <w:t xml:space="preserve">horario: </w:t>
      </w:r>
    </w:p>
    <w:p w14:paraId="7F0F5680" w14:textId="72CC3A08" w:rsidR="00CC1390" w:rsidRPr="001E08B5" w:rsidRDefault="00CC1390" w:rsidP="00CC1390">
      <w:pPr>
        <w:pStyle w:val="ListParagraph"/>
        <w:ind w:left="1080"/>
        <w:rPr>
          <w:b w:val="0"/>
          <w:smallCaps/>
          <w:color w:val="auto"/>
          <w:sz w:val="28"/>
          <w:u w:val="none"/>
          <w:lang w:val="es-CO"/>
        </w:rPr>
      </w:pPr>
      <w:r w:rsidRPr="001E08B5">
        <w:rPr>
          <w:b w:val="0"/>
          <w:smallCaps/>
          <w:color w:val="auto"/>
          <w:sz w:val="28"/>
          <w:u w:val="none"/>
          <w:lang w:val="es-CO"/>
        </w:rPr>
        <w:t>PRIMERO: MARTES 17 DE MARZO</w:t>
      </w:r>
    </w:p>
    <w:p w14:paraId="542F18C3" w14:textId="58480E6F" w:rsidR="005A0BD2" w:rsidRPr="001E08B5" w:rsidRDefault="005A0BD2" w:rsidP="00CC1390">
      <w:pPr>
        <w:pStyle w:val="ListParagraph"/>
        <w:ind w:left="1080"/>
        <w:rPr>
          <w:b w:val="0"/>
          <w:smallCaps/>
          <w:color w:val="auto"/>
          <w:sz w:val="28"/>
          <w:u w:val="none"/>
          <w:lang w:val="es-CO"/>
        </w:rPr>
      </w:pPr>
      <w:r w:rsidRPr="001E08B5">
        <w:rPr>
          <w:b w:val="0"/>
          <w:smallCaps/>
          <w:color w:val="auto"/>
          <w:sz w:val="28"/>
          <w:u w:val="none"/>
          <w:lang w:val="es-CO"/>
        </w:rPr>
        <w:t>Kinder: Miércoles 25 de Marzo</w:t>
      </w:r>
    </w:p>
    <w:p w14:paraId="57D66E08" w14:textId="23AB8EF4" w:rsidR="005A0BD2" w:rsidRPr="001E08B5" w:rsidRDefault="005A0BD2" w:rsidP="00CC1390">
      <w:pPr>
        <w:pStyle w:val="ListParagraph"/>
        <w:ind w:left="1080"/>
        <w:rPr>
          <w:b w:val="0"/>
          <w:smallCaps/>
          <w:color w:val="auto"/>
          <w:sz w:val="28"/>
          <w:u w:val="none"/>
          <w:lang w:val="es-CO"/>
        </w:rPr>
      </w:pPr>
      <w:r w:rsidRPr="001E08B5">
        <w:rPr>
          <w:b w:val="0"/>
          <w:smallCaps/>
          <w:color w:val="auto"/>
          <w:sz w:val="28"/>
          <w:u w:val="none"/>
          <w:lang w:val="es-CO"/>
        </w:rPr>
        <w:t>Prekinder: Lunes 13 de Abril</w:t>
      </w:r>
    </w:p>
    <w:p w14:paraId="0797F7DE" w14:textId="6C0CAF3A" w:rsidR="005A0BD2" w:rsidRPr="001E08B5" w:rsidRDefault="005A0BD2" w:rsidP="00CC1390">
      <w:pPr>
        <w:pStyle w:val="ListParagraph"/>
        <w:ind w:left="1080"/>
        <w:rPr>
          <w:b w:val="0"/>
          <w:smallCaps/>
          <w:color w:val="auto"/>
          <w:sz w:val="28"/>
          <w:u w:val="none"/>
          <w:lang w:val="es-CO"/>
        </w:rPr>
      </w:pPr>
      <w:r w:rsidRPr="001E08B5">
        <w:rPr>
          <w:b w:val="0"/>
          <w:smallCaps/>
          <w:color w:val="auto"/>
          <w:sz w:val="28"/>
          <w:u w:val="none"/>
          <w:lang w:val="es-CO"/>
        </w:rPr>
        <w:t>Nursery: martes 14 de Abril</w:t>
      </w:r>
    </w:p>
    <w:p w14:paraId="5F5E96E2" w14:textId="42953E5F" w:rsidR="005A0BD2" w:rsidRPr="001E08B5" w:rsidRDefault="005A0BD2" w:rsidP="00CC1390">
      <w:pPr>
        <w:pStyle w:val="ListParagraph"/>
        <w:ind w:left="1080"/>
        <w:rPr>
          <w:b w:val="0"/>
          <w:smallCaps/>
          <w:color w:val="auto"/>
          <w:u w:val="none"/>
          <w:lang w:val="es-CO"/>
        </w:rPr>
      </w:pPr>
      <w:r w:rsidRPr="001E08B5">
        <w:rPr>
          <w:b w:val="0"/>
          <w:smallCaps/>
          <w:color w:val="auto"/>
          <w:u w:val="none"/>
          <w:lang w:val="es-CO"/>
        </w:rPr>
        <w:t>Tots y Toddlers: jueves 26 de marzo</w:t>
      </w:r>
    </w:p>
    <w:p w14:paraId="312BDA3D" w14:textId="3F61239B" w:rsidR="005A0BD2" w:rsidRPr="001E08B5" w:rsidRDefault="005A0BD2" w:rsidP="005A0BD2">
      <w:pPr>
        <w:pStyle w:val="ListParagraph"/>
        <w:numPr>
          <w:ilvl w:val="0"/>
          <w:numId w:val="2"/>
        </w:numPr>
        <w:rPr>
          <w:smallCaps/>
          <w:color w:val="92D050"/>
          <w:lang w:val="es-CO"/>
        </w:rPr>
      </w:pPr>
      <w:r w:rsidRPr="001E08B5">
        <w:rPr>
          <w:smallCaps/>
          <w:color w:val="92D050"/>
          <w:lang w:val="es-CO"/>
        </w:rPr>
        <w:t>Informe de capacitación Extracurriculares</w:t>
      </w:r>
    </w:p>
    <w:p w14:paraId="67B77431" w14:textId="0CD95330" w:rsidR="005A0BD2" w:rsidRPr="001E08B5" w:rsidRDefault="007B78C0" w:rsidP="005A0BD2">
      <w:pPr>
        <w:pStyle w:val="ListParagraph"/>
        <w:numPr>
          <w:ilvl w:val="0"/>
          <w:numId w:val="46"/>
        </w:numPr>
        <w:rPr>
          <w:b w:val="0"/>
          <w:color w:val="auto"/>
          <w:u w:val="none"/>
          <w:lang w:val="es-CO"/>
        </w:rPr>
      </w:pPr>
      <w:r w:rsidRPr="001E08B5">
        <w:rPr>
          <w:b w:val="0"/>
          <w:color w:val="auto"/>
          <w:u w:val="none"/>
          <w:lang w:val="es-CO"/>
        </w:rPr>
        <w:t>María del Pilar reporta que l</w:t>
      </w:r>
      <w:r w:rsidR="005A0BD2" w:rsidRPr="001E08B5">
        <w:rPr>
          <w:b w:val="0"/>
          <w:color w:val="auto"/>
          <w:u w:val="none"/>
          <w:lang w:val="es-CO"/>
        </w:rPr>
        <w:t xml:space="preserve">os profesores de </w:t>
      </w:r>
      <w:r w:rsidR="005D5AAE" w:rsidRPr="001E08B5">
        <w:rPr>
          <w:b w:val="0"/>
          <w:color w:val="auto"/>
          <w:u w:val="none"/>
          <w:lang w:val="es-CO"/>
        </w:rPr>
        <w:t>extracurriculares</w:t>
      </w:r>
      <w:r w:rsidR="005A0BD2" w:rsidRPr="001E08B5">
        <w:rPr>
          <w:b w:val="0"/>
          <w:color w:val="auto"/>
          <w:u w:val="none"/>
          <w:lang w:val="es-CO"/>
        </w:rPr>
        <w:t xml:space="preserve"> ya han empezado procesos de capacitación </w:t>
      </w:r>
      <w:r w:rsidR="005D5AAE" w:rsidRPr="001E08B5">
        <w:rPr>
          <w:b w:val="0"/>
          <w:color w:val="auto"/>
          <w:u w:val="none"/>
          <w:lang w:val="es-CO"/>
        </w:rPr>
        <w:t xml:space="preserve">en el programa IB </w:t>
      </w:r>
      <w:r w:rsidR="005A0BD2" w:rsidRPr="001E08B5">
        <w:rPr>
          <w:b w:val="0"/>
          <w:color w:val="auto"/>
          <w:u w:val="none"/>
          <w:lang w:val="es-CO"/>
        </w:rPr>
        <w:t xml:space="preserve">por parte de diferentes </w:t>
      </w:r>
      <w:r w:rsidR="005D5AAE" w:rsidRPr="001E08B5">
        <w:rPr>
          <w:b w:val="0"/>
          <w:color w:val="auto"/>
          <w:u w:val="none"/>
          <w:lang w:val="es-CO"/>
        </w:rPr>
        <w:t>actores de la institución</w:t>
      </w:r>
      <w:r w:rsidR="005A0BD2" w:rsidRPr="001E08B5">
        <w:rPr>
          <w:b w:val="0"/>
          <w:color w:val="auto"/>
          <w:u w:val="none"/>
          <w:lang w:val="es-CO"/>
        </w:rPr>
        <w:t>. Vi</w:t>
      </w:r>
      <w:r w:rsidR="002F4540" w:rsidRPr="001E08B5">
        <w:rPr>
          <w:b w:val="0"/>
          <w:color w:val="auto"/>
          <w:u w:val="none"/>
          <w:lang w:val="es-CO"/>
        </w:rPr>
        <w:t>cente Medina trabajó en los atri</w:t>
      </w:r>
      <w:r w:rsidR="005A0BD2" w:rsidRPr="001E08B5">
        <w:rPr>
          <w:b w:val="0"/>
          <w:color w:val="auto"/>
          <w:u w:val="none"/>
          <w:lang w:val="es-CO"/>
        </w:rPr>
        <w:t xml:space="preserve">butos del perfil y </w:t>
      </w:r>
      <w:r w:rsidR="000909E1" w:rsidRPr="001E08B5">
        <w:rPr>
          <w:b w:val="0"/>
          <w:color w:val="auto"/>
          <w:u w:val="none"/>
          <w:lang w:val="es-CO"/>
        </w:rPr>
        <w:t>profesores de primaria</w:t>
      </w:r>
      <w:r w:rsidR="005A0BD2" w:rsidRPr="001E08B5">
        <w:rPr>
          <w:b w:val="0"/>
          <w:color w:val="auto"/>
          <w:u w:val="none"/>
          <w:lang w:val="es-CO"/>
        </w:rPr>
        <w:t xml:space="preserve"> trabajaron en las actitudes. Por parte de </w:t>
      </w:r>
      <w:r w:rsidR="00BB4550" w:rsidRPr="001E08B5">
        <w:rPr>
          <w:b w:val="0"/>
          <w:color w:val="auto"/>
          <w:u w:val="none"/>
          <w:lang w:val="es-CO"/>
        </w:rPr>
        <w:t>las psicólogas de E</w:t>
      </w:r>
      <w:r w:rsidR="000909E1" w:rsidRPr="001E08B5">
        <w:rPr>
          <w:b w:val="0"/>
          <w:color w:val="auto"/>
          <w:u w:val="none"/>
          <w:lang w:val="es-CO"/>
        </w:rPr>
        <w:t xml:space="preserve">arly Childhood y Primaria </w:t>
      </w:r>
      <w:r w:rsidR="005A0BD2" w:rsidRPr="001E08B5">
        <w:rPr>
          <w:b w:val="0"/>
          <w:color w:val="auto"/>
          <w:u w:val="none"/>
          <w:lang w:val="es-CO"/>
        </w:rPr>
        <w:t>se empezó la capacitación en prácticas restaurativas y procesos disciplinarios, quedando pendiente una segunda sesión para Junio en este tema.</w:t>
      </w:r>
    </w:p>
    <w:p w14:paraId="2C1C8264" w14:textId="64465DE3" w:rsidR="00870C94" w:rsidRPr="001E08B5" w:rsidRDefault="00E2165D" w:rsidP="00DD177F">
      <w:pPr>
        <w:pStyle w:val="ListParagraph"/>
        <w:numPr>
          <w:ilvl w:val="0"/>
          <w:numId w:val="46"/>
        </w:numPr>
        <w:rPr>
          <w:b w:val="0"/>
          <w:color w:val="auto"/>
          <w:u w:val="none"/>
          <w:lang w:val="es-CO"/>
        </w:rPr>
      </w:pPr>
      <w:r w:rsidRPr="001E08B5">
        <w:rPr>
          <w:b w:val="0"/>
          <w:color w:val="auto"/>
          <w:u w:val="none"/>
          <w:lang w:val="es-CO"/>
        </w:rPr>
        <w:t xml:space="preserve">Diana Velásquez informa que </w:t>
      </w:r>
      <w:r w:rsidR="005A0BD2" w:rsidRPr="001E08B5">
        <w:rPr>
          <w:b w:val="0"/>
          <w:color w:val="auto"/>
          <w:u w:val="none"/>
          <w:lang w:val="es-CO"/>
        </w:rPr>
        <w:t xml:space="preserve">el 6 de Abril, </w:t>
      </w:r>
      <w:r w:rsidRPr="001E08B5">
        <w:rPr>
          <w:b w:val="0"/>
          <w:color w:val="auto"/>
          <w:u w:val="none"/>
          <w:lang w:val="es-CO"/>
        </w:rPr>
        <w:t>se tendrá</w:t>
      </w:r>
      <w:r w:rsidR="005A0BD2" w:rsidRPr="001E08B5">
        <w:rPr>
          <w:b w:val="0"/>
          <w:color w:val="auto"/>
          <w:u w:val="none"/>
          <w:lang w:val="es-CO"/>
        </w:rPr>
        <w:t xml:space="preserve"> una sesión relacionada con la incorporación del perfil I</w:t>
      </w:r>
      <w:r w:rsidR="000909E1" w:rsidRPr="001E08B5">
        <w:rPr>
          <w:b w:val="0"/>
          <w:color w:val="auto"/>
          <w:u w:val="none"/>
          <w:lang w:val="es-CO"/>
        </w:rPr>
        <w:t xml:space="preserve">B </w:t>
      </w:r>
      <w:r w:rsidR="00866DC3" w:rsidRPr="001E08B5">
        <w:rPr>
          <w:b w:val="0"/>
          <w:color w:val="auto"/>
          <w:u w:val="none"/>
          <w:lang w:val="es-CO"/>
        </w:rPr>
        <w:t>y las actitudes del PYP e</w:t>
      </w:r>
      <w:r w:rsidR="000909E1" w:rsidRPr="001E08B5">
        <w:rPr>
          <w:b w:val="0"/>
          <w:color w:val="auto"/>
          <w:u w:val="none"/>
          <w:lang w:val="es-CO"/>
        </w:rPr>
        <w:t>n las planeaciones</w:t>
      </w:r>
      <w:r w:rsidR="008F2B73" w:rsidRPr="001E08B5">
        <w:rPr>
          <w:b w:val="0"/>
          <w:color w:val="auto"/>
          <w:u w:val="none"/>
          <w:lang w:val="es-CO"/>
        </w:rPr>
        <w:t xml:space="preserve"> que realizan</w:t>
      </w:r>
      <w:r w:rsidR="000909E1" w:rsidRPr="001E08B5">
        <w:rPr>
          <w:b w:val="0"/>
          <w:color w:val="auto"/>
          <w:u w:val="none"/>
          <w:lang w:val="es-CO"/>
        </w:rPr>
        <w:t xml:space="preserve"> los profesores de Extracurriculares. </w:t>
      </w:r>
      <w:r w:rsidR="00870C94" w:rsidRPr="001E08B5">
        <w:rPr>
          <w:b w:val="0"/>
          <w:color w:val="auto"/>
          <w:u w:val="none"/>
          <w:lang w:val="es-CO"/>
        </w:rPr>
        <w:t>(13:00 a 15:00)</w:t>
      </w:r>
      <w:r w:rsidRPr="001E08B5">
        <w:rPr>
          <w:b w:val="0"/>
          <w:color w:val="auto"/>
          <w:u w:val="none"/>
          <w:lang w:val="es-CO"/>
        </w:rPr>
        <w:t>.</w:t>
      </w:r>
    </w:p>
    <w:p w14:paraId="31780436" w14:textId="3239643C" w:rsidR="00E2165D" w:rsidRPr="001E08B5" w:rsidRDefault="00E2165D" w:rsidP="00DD177F">
      <w:pPr>
        <w:pStyle w:val="ListParagraph"/>
        <w:numPr>
          <w:ilvl w:val="0"/>
          <w:numId w:val="46"/>
        </w:numPr>
        <w:rPr>
          <w:b w:val="0"/>
          <w:color w:val="auto"/>
          <w:u w:val="none"/>
          <w:lang w:val="es-CO"/>
        </w:rPr>
      </w:pPr>
      <w:r w:rsidRPr="001E08B5">
        <w:rPr>
          <w:b w:val="0"/>
          <w:color w:val="auto"/>
          <w:u w:val="none"/>
          <w:lang w:val="es-CO"/>
        </w:rPr>
        <w:t>Los coordinadores de Early Childhood desean liderar esta capacitación y proponen hacer esta capacitación d</w:t>
      </w:r>
      <w:r w:rsidR="0022684C" w:rsidRPr="001E08B5">
        <w:rPr>
          <w:b w:val="0"/>
          <w:color w:val="auto"/>
          <w:u w:val="none"/>
          <w:lang w:val="es-CO"/>
        </w:rPr>
        <w:t>e manera</w:t>
      </w:r>
      <w:r w:rsidR="0022684C" w:rsidRPr="001E08B5">
        <w:rPr>
          <w:b w:val="0"/>
          <w:color w:val="auto"/>
          <w:lang w:val="es-CO"/>
        </w:rPr>
        <w:t xml:space="preserve"> </w:t>
      </w:r>
      <w:r w:rsidR="0022684C" w:rsidRPr="001E08B5">
        <w:rPr>
          <w:b w:val="0"/>
          <w:color w:val="auto"/>
          <w:u w:val="none"/>
          <w:lang w:val="es-CO"/>
        </w:rPr>
        <w:lastRenderedPageBreak/>
        <w:t>lúdica e integrada con el equipo de docentes de EC y los profesores de extracurriculares.</w:t>
      </w:r>
    </w:p>
    <w:p w14:paraId="08677BA4" w14:textId="5380ACA0" w:rsidR="00EE02BD" w:rsidRPr="001E08B5" w:rsidRDefault="008A2D3F" w:rsidP="00DD177F">
      <w:pPr>
        <w:pStyle w:val="ListParagraph"/>
        <w:numPr>
          <w:ilvl w:val="0"/>
          <w:numId w:val="46"/>
        </w:numPr>
        <w:rPr>
          <w:b w:val="0"/>
          <w:color w:val="auto"/>
          <w:u w:val="none"/>
          <w:lang w:val="es-CO"/>
        </w:rPr>
      </w:pPr>
      <w:r w:rsidRPr="001E08B5">
        <w:rPr>
          <w:b w:val="0"/>
          <w:color w:val="auto"/>
          <w:u w:val="none"/>
          <w:lang w:val="es-CO"/>
        </w:rPr>
        <w:t>Los coordinadores planeará</w:t>
      </w:r>
      <w:r w:rsidR="00EE02BD" w:rsidRPr="001E08B5">
        <w:rPr>
          <w:b w:val="0"/>
          <w:color w:val="auto"/>
          <w:u w:val="none"/>
          <w:lang w:val="es-CO"/>
        </w:rPr>
        <w:t xml:space="preserve">n esta sesión de capacitación el </w:t>
      </w:r>
      <w:r w:rsidR="000B7ECE" w:rsidRPr="001E08B5">
        <w:rPr>
          <w:b w:val="0"/>
          <w:color w:val="auto"/>
          <w:u w:val="none"/>
          <w:lang w:val="es-CO"/>
        </w:rPr>
        <w:t>miércoles</w:t>
      </w:r>
      <w:r w:rsidR="00EE02BD" w:rsidRPr="001E08B5">
        <w:rPr>
          <w:b w:val="0"/>
          <w:color w:val="auto"/>
          <w:u w:val="none"/>
          <w:lang w:val="es-CO"/>
        </w:rPr>
        <w:t xml:space="preserve"> 2</w:t>
      </w:r>
      <w:r w:rsidR="000B7ECE" w:rsidRPr="001E08B5">
        <w:rPr>
          <w:b w:val="0"/>
          <w:color w:val="auto"/>
          <w:u w:val="none"/>
          <w:lang w:val="es-CO"/>
        </w:rPr>
        <w:t>5</w:t>
      </w:r>
      <w:r w:rsidR="00EE02BD" w:rsidRPr="001E08B5">
        <w:rPr>
          <w:b w:val="0"/>
          <w:color w:val="auto"/>
          <w:u w:val="none"/>
          <w:lang w:val="es-CO"/>
        </w:rPr>
        <w:t xml:space="preserve"> de marzo</w:t>
      </w:r>
      <w:r w:rsidR="000B7ECE" w:rsidRPr="001E08B5">
        <w:rPr>
          <w:b w:val="0"/>
          <w:color w:val="auto"/>
          <w:u w:val="none"/>
          <w:lang w:val="es-CO"/>
        </w:rPr>
        <w:t>, al finalizar comisiones de evaluación.</w:t>
      </w:r>
    </w:p>
    <w:p w14:paraId="70016247" w14:textId="77777777" w:rsidR="000B7ECE" w:rsidRPr="000B7ECE" w:rsidRDefault="000B7ECE" w:rsidP="000B7ECE">
      <w:pPr>
        <w:pStyle w:val="ListParagraph"/>
        <w:rPr>
          <w:color w:val="auto"/>
          <w:u w:val="none"/>
          <w:lang w:val="es-CO"/>
        </w:rPr>
      </w:pPr>
    </w:p>
    <w:p w14:paraId="4F49F399" w14:textId="47983D81" w:rsidR="00A93B1F" w:rsidRPr="008C4FFF" w:rsidRDefault="00A93B1F" w:rsidP="00A93B1F">
      <w:pPr>
        <w:pStyle w:val="ListParagraph"/>
        <w:numPr>
          <w:ilvl w:val="0"/>
          <w:numId w:val="2"/>
        </w:numPr>
        <w:rPr>
          <w:smallCaps/>
          <w:lang w:val="es-CO"/>
        </w:rPr>
      </w:pPr>
      <w:r w:rsidRPr="008C4FFF">
        <w:rPr>
          <w:smallCaps/>
          <w:lang w:val="es-CO"/>
        </w:rPr>
        <w:t>VESTUARIO/ EXISTENCIAS DE UTILERÍA QUE TENEMOS EN LA SECCIÓN</w:t>
      </w:r>
    </w:p>
    <w:p w14:paraId="7785158A" w14:textId="6E435558" w:rsidR="00A93B1F" w:rsidRPr="00767F16" w:rsidRDefault="00A93B1F" w:rsidP="00A93B1F">
      <w:pPr>
        <w:pStyle w:val="ListParagraph"/>
        <w:numPr>
          <w:ilvl w:val="1"/>
          <w:numId w:val="2"/>
        </w:numPr>
        <w:rPr>
          <w:color w:val="auto"/>
          <w:u w:val="none"/>
          <w:lang w:val="es-CO"/>
        </w:rPr>
      </w:pPr>
      <w:r w:rsidRPr="00767F16">
        <w:rPr>
          <w:b w:val="0"/>
          <w:color w:val="auto"/>
          <w:u w:val="none"/>
          <w:lang w:val="es-CO"/>
        </w:rPr>
        <w:t>Se hará un inventario de las existencias de vestuario y utilería</w:t>
      </w:r>
    </w:p>
    <w:p w14:paraId="7ACC6CD0" w14:textId="08093556" w:rsidR="00A93B1F" w:rsidRPr="00767F16" w:rsidRDefault="00177FE6" w:rsidP="00A93B1F">
      <w:pPr>
        <w:pStyle w:val="ListParagraph"/>
        <w:numPr>
          <w:ilvl w:val="1"/>
          <w:numId w:val="2"/>
        </w:numPr>
        <w:rPr>
          <w:color w:val="auto"/>
          <w:u w:val="none"/>
          <w:lang w:val="es-CO"/>
        </w:rPr>
      </w:pPr>
      <w:r w:rsidRPr="00767F16">
        <w:rPr>
          <w:b w:val="0"/>
          <w:color w:val="auto"/>
          <w:u w:val="none"/>
          <w:lang w:val="es-CO"/>
        </w:rPr>
        <w:t>S</w:t>
      </w:r>
      <w:r w:rsidR="00A93B1F" w:rsidRPr="00767F16">
        <w:rPr>
          <w:b w:val="0"/>
          <w:color w:val="auto"/>
          <w:u w:val="none"/>
          <w:lang w:val="es-CO"/>
        </w:rPr>
        <w:t>e comprarán</w:t>
      </w:r>
      <w:r w:rsidR="00707DE1" w:rsidRPr="00767F16">
        <w:rPr>
          <w:b w:val="0"/>
          <w:color w:val="auto"/>
          <w:u w:val="none"/>
          <w:lang w:val="es-CO"/>
        </w:rPr>
        <w:t>, inicialmente,</w:t>
      </w:r>
      <w:r w:rsidR="00A93B1F" w:rsidRPr="00767F16">
        <w:rPr>
          <w:b w:val="0"/>
          <w:color w:val="auto"/>
          <w:u w:val="none"/>
          <w:lang w:val="es-CO"/>
        </w:rPr>
        <w:t xml:space="preserve"> </w:t>
      </w:r>
      <w:r w:rsidR="00707DE1" w:rsidRPr="00767F16">
        <w:rPr>
          <w:b w:val="0"/>
          <w:color w:val="auto"/>
          <w:u w:val="none"/>
          <w:lang w:val="es-CO"/>
        </w:rPr>
        <w:t xml:space="preserve">10 </w:t>
      </w:r>
      <w:r w:rsidR="00A93B1F" w:rsidRPr="00767F16">
        <w:rPr>
          <w:b w:val="0"/>
          <w:color w:val="auto"/>
          <w:u w:val="none"/>
          <w:lang w:val="es-CO"/>
        </w:rPr>
        <w:t>cajas Rimax, transparentes y sin ruedas, que cierren herméticamente.</w:t>
      </w:r>
    </w:p>
    <w:p w14:paraId="20B46DA9" w14:textId="0AFEF433" w:rsidR="00A93B1F" w:rsidRPr="00767F16" w:rsidRDefault="00A93B1F" w:rsidP="00A93B1F">
      <w:pPr>
        <w:pStyle w:val="ListParagraph"/>
        <w:numPr>
          <w:ilvl w:val="1"/>
          <w:numId w:val="2"/>
        </w:numPr>
        <w:rPr>
          <w:color w:val="auto"/>
          <w:u w:val="none"/>
          <w:lang w:val="es-CO"/>
        </w:rPr>
      </w:pPr>
      <w:r w:rsidRPr="00767F16">
        <w:rPr>
          <w:b w:val="0"/>
          <w:color w:val="auto"/>
          <w:u w:val="none"/>
          <w:lang w:val="es-CO"/>
        </w:rPr>
        <w:t>Una vez se haga el inventario, se ubicará el espacio permanente</w:t>
      </w:r>
      <w:r w:rsidR="00177FE6" w:rsidRPr="00767F16">
        <w:rPr>
          <w:b w:val="0"/>
          <w:color w:val="auto"/>
          <w:u w:val="none"/>
          <w:lang w:val="es-CO"/>
        </w:rPr>
        <w:t xml:space="preserve"> de ubicación de las cajas con el vestuario y la utilería.</w:t>
      </w:r>
    </w:p>
    <w:p w14:paraId="1749F314" w14:textId="491C17D5" w:rsidR="00177FE6" w:rsidRPr="00767F16" w:rsidRDefault="00177FE6" w:rsidP="00A93B1F">
      <w:pPr>
        <w:pStyle w:val="ListParagraph"/>
        <w:numPr>
          <w:ilvl w:val="1"/>
          <w:numId w:val="2"/>
        </w:numPr>
        <w:rPr>
          <w:color w:val="auto"/>
          <w:u w:val="none"/>
          <w:lang w:val="es-CO"/>
        </w:rPr>
      </w:pPr>
      <w:r w:rsidRPr="00767F16">
        <w:rPr>
          <w:b w:val="0"/>
          <w:color w:val="auto"/>
          <w:u w:val="none"/>
          <w:lang w:val="es-CO"/>
        </w:rPr>
        <w:t>Se invita a los profesores a compartir todo aquel material de vestuario y utilería</w:t>
      </w:r>
      <w:r w:rsidR="00707DE1" w:rsidRPr="00767F16">
        <w:rPr>
          <w:b w:val="0"/>
          <w:color w:val="auto"/>
          <w:u w:val="none"/>
          <w:lang w:val="es-CO"/>
        </w:rPr>
        <w:t xml:space="preserve"> en buen estado, </w:t>
      </w:r>
      <w:r w:rsidRPr="00767F16">
        <w:rPr>
          <w:b w:val="0"/>
          <w:color w:val="auto"/>
          <w:u w:val="none"/>
          <w:lang w:val="es-CO"/>
        </w:rPr>
        <w:t>que pueda ser utilizado para asambleas y otras actividades</w:t>
      </w:r>
      <w:r w:rsidR="00707DE1" w:rsidRPr="00767F16">
        <w:rPr>
          <w:b w:val="0"/>
          <w:color w:val="auto"/>
          <w:u w:val="none"/>
          <w:lang w:val="es-CO"/>
        </w:rPr>
        <w:t>.</w:t>
      </w:r>
    </w:p>
    <w:p w14:paraId="55CB1A86" w14:textId="67D0CD5B" w:rsidR="00707DE1" w:rsidRPr="00767F16" w:rsidRDefault="00707DE1" w:rsidP="00A93B1F">
      <w:pPr>
        <w:pStyle w:val="ListParagraph"/>
        <w:numPr>
          <w:ilvl w:val="1"/>
          <w:numId w:val="2"/>
        </w:numPr>
        <w:rPr>
          <w:color w:val="auto"/>
          <w:u w:val="none"/>
          <w:lang w:val="es-CO"/>
        </w:rPr>
      </w:pPr>
      <w:r w:rsidRPr="00767F16">
        <w:rPr>
          <w:b w:val="0"/>
          <w:color w:val="auto"/>
          <w:u w:val="none"/>
          <w:lang w:val="es-CO"/>
        </w:rPr>
        <w:t>Inicialmente este material estará ubicado en la bodega de nuestro gimnasio.</w:t>
      </w:r>
    </w:p>
    <w:p w14:paraId="0DFAC128" w14:textId="759C4C33" w:rsidR="00707DE1" w:rsidRPr="00767F16" w:rsidRDefault="00707DE1" w:rsidP="00A93B1F">
      <w:pPr>
        <w:pStyle w:val="ListParagraph"/>
        <w:numPr>
          <w:ilvl w:val="1"/>
          <w:numId w:val="2"/>
        </w:numPr>
        <w:rPr>
          <w:color w:val="auto"/>
          <w:u w:val="none"/>
          <w:lang w:val="es-CO"/>
        </w:rPr>
      </w:pPr>
      <w:r w:rsidRPr="00767F16">
        <w:rPr>
          <w:b w:val="0"/>
          <w:color w:val="auto"/>
          <w:u w:val="none"/>
          <w:lang w:val="es-CO"/>
        </w:rPr>
        <w:t>La secretaria de EC, elaborará un help people para que esa bodega sea aseada previo al traslado de material</w:t>
      </w:r>
      <w:r w:rsidR="00E7470A" w:rsidRPr="00767F16">
        <w:rPr>
          <w:b w:val="0"/>
          <w:color w:val="auto"/>
          <w:u w:val="none"/>
          <w:lang w:val="es-CO"/>
        </w:rPr>
        <w:t>.</w:t>
      </w:r>
    </w:p>
    <w:p w14:paraId="17F38E06" w14:textId="24A40C10" w:rsidR="00E7470A" w:rsidRPr="00767F16" w:rsidRDefault="00E7470A" w:rsidP="00A93B1F">
      <w:pPr>
        <w:pStyle w:val="ListParagraph"/>
        <w:numPr>
          <w:ilvl w:val="1"/>
          <w:numId w:val="2"/>
        </w:numPr>
        <w:rPr>
          <w:color w:val="auto"/>
          <w:u w:val="none"/>
          <w:lang w:val="es-CO"/>
        </w:rPr>
      </w:pPr>
      <w:r w:rsidRPr="00767F16">
        <w:rPr>
          <w:b w:val="0"/>
          <w:color w:val="auto"/>
          <w:u w:val="none"/>
          <w:lang w:val="es-CO"/>
        </w:rPr>
        <w:t>El Deputy Head, supervisará y recibirá el material en donación de los salones.</w:t>
      </w:r>
    </w:p>
    <w:p w14:paraId="43E0DDA6" w14:textId="3413020F" w:rsidR="00E7470A" w:rsidRPr="00FD5A91" w:rsidRDefault="00E7470A" w:rsidP="00A93B1F">
      <w:pPr>
        <w:pStyle w:val="ListParagraph"/>
        <w:numPr>
          <w:ilvl w:val="1"/>
          <w:numId w:val="2"/>
        </w:numPr>
        <w:rPr>
          <w:color w:val="auto"/>
          <w:u w:val="none"/>
          <w:lang w:val="es-CO"/>
        </w:rPr>
      </w:pPr>
      <w:r w:rsidRPr="00767F16">
        <w:rPr>
          <w:b w:val="0"/>
          <w:color w:val="auto"/>
          <w:u w:val="none"/>
          <w:lang w:val="es-CO"/>
        </w:rPr>
        <w:t>La elaboración del inventario y ubicación del material, posterior a la supervisión</w:t>
      </w:r>
      <w:r w:rsidR="005C6930">
        <w:rPr>
          <w:b w:val="0"/>
          <w:color w:val="auto"/>
          <w:u w:val="none"/>
          <w:lang w:val="es-CO"/>
        </w:rPr>
        <w:t xml:space="preserve"> la hará el</w:t>
      </w:r>
      <w:r w:rsidRPr="00767F16">
        <w:rPr>
          <w:b w:val="0"/>
          <w:color w:val="auto"/>
          <w:u w:val="none"/>
          <w:lang w:val="es-CO"/>
        </w:rPr>
        <w:t xml:space="preserve"> D</w:t>
      </w:r>
      <w:r w:rsidR="00D057C1">
        <w:rPr>
          <w:b w:val="0"/>
          <w:color w:val="auto"/>
          <w:u w:val="none"/>
          <w:lang w:val="es-CO"/>
        </w:rPr>
        <w:t xml:space="preserve">eputy </w:t>
      </w:r>
      <w:r w:rsidR="005C6930">
        <w:rPr>
          <w:b w:val="0"/>
          <w:color w:val="auto"/>
          <w:u w:val="none"/>
          <w:lang w:val="es-CO"/>
        </w:rPr>
        <w:t xml:space="preserve">con </w:t>
      </w:r>
      <w:r w:rsidR="00D057C1">
        <w:rPr>
          <w:b w:val="0"/>
          <w:color w:val="auto"/>
          <w:u w:val="none"/>
          <w:lang w:val="es-CO"/>
        </w:rPr>
        <w:t xml:space="preserve"> la colaboración del Coordinador de TECNOLOGÍA y MATHS.</w:t>
      </w:r>
    </w:p>
    <w:p w14:paraId="292C5DDA" w14:textId="77777777" w:rsidR="00FD5A91" w:rsidRDefault="00FD5A91" w:rsidP="00FD5A91">
      <w:pPr>
        <w:rPr>
          <w:color w:val="auto"/>
          <w:u w:val="none"/>
          <w:lang w:val="es-CO"/>
        </w:rPr>
      </w:pPr>
    </w:p>
    <w:p w14:paraId="13B24137" w14:textId="77777777" w:rsidR="00FD5A91" w:rsidRPr="00FD5A91" w:rsidRDefault="00FD5A91" w:rsidP="00FD5A91">
      <w:pPr>
        <w:rPr>
          <w:color w:val="auto"/>
          <w:u w:val="none"/>
          <w:lang w:val="es-CO"/>
        </w:rPr>
      </w:pPr>
    </w:p>
    <w:p w14:paraId="76E7CF54" w14:textId="77777777" w:rsidR="00ED7EDC" w:rsidRDefault="00ED7EDC" w:rsidP="00ED7EDC">
      <w:pPr>
        <w:pStyle w:val="ListParagraph"/>
        <w:ind w:left="1276"/>
        <w:rPr>
          <w:b w:val="0"/>
          <w:color w:val="auto"/>
          <w:u w:val="none"/>
          <w:lang w:val="es-CO"/>
        </w:rPr>
      </w:pPr>
    </w:p>
    <w:p w14:paraId="454D0A06" w14:textId="5B45145A" w:rsidR="00ED7EDC" w:rsidRDefault="00ED7EDC" w:rsidP="00ED7EDC">
      <w:pPr>
        <w:pStyle w:val="ListParagraph"/>
        <w:numPr>
          <w:ilvl w:val="0"/>
          <w:numId w:val="2"/>
        </w:numPr>
        <w:rPr>
          <w:smallCaps/>
          <w:lang w:val="es-CO"/>
        </w:rPr>
      </w:pPr>
      <w:r>
        <w:rPr>
          <w:smallCaps/>
          <w:lang w:val="es-CO"/>
        </w:rPr>
        <w:lastRenderedPageBreak/>
        <w:t>dia e: decreto 0325 del 25 de febrero de 2015</w:t>
      </w:r>
    </w:p>
    <w:p w14:paraId="3ACCBB95" w14:textId="43026371" w:rsidR="00ED7EDC" w:rsidRDefault="00ED7EDC" w:rsidP="00ED7EDC">
      <w:pPr>
        <w:pStyle w:val="ListParagraph"/>
        <w:numPr>
          <w:ilvl w:val="1"/>
          <w:numId w:val="2"/>
        </w:numPr>
        <w:rPr>
          <w:b w:val="0"/>
          <w:color w:val="auto"/>
          <w:u w:val="none"/>
          <w:lang w:val="es-CO"/>
        </w:rPr>
      </w:pPr>
      <w:r w:rsidRPr="00ED7EDC">
        <w:rPr>
          <w:b w:val="0"/>
          <w:color w:val="auto"/>
          <w:u w:val="none"/>
          <w:lang w:val="es-CO"/>
        </w:rPr>
        <w:t>El día 25 de marzo se estableció la jornada de “la excelencia educativa”</w:t>
      </w:r>
      <w:r>
        <w:rPr>
          <w:b w:val="0"/>
          <w:color w:val="auto"/>
          <w:u w:val="none"/>
          <w:lang w:val="es-CO"/>
        </w:rPr>
        <w:t>.</w:t>
      </w:r>
    </w:p>
    <w:p w14:paraId="19D2B1F9" w14:textId="5ECDCD51" w:rsidR="00ED7EDC" w:rsidRDefault="00ED7EDC" w:rsidP="00ED7EDC">
      <w:pPr>
        <w:pStyle w:val="ListParagraph"/>
        <w:numPr>
          <w:ilvl w:val="1"/>
          <w:numId w:val="2"/>
        </w:numPr>
        <w:rPr>
          <w:b w:val="0"/>
          <w:color w:val="auto"/>
          <w:u w:val="none"/>
          <w:lang w:val="es-CO"/>
        </w:rPr>
      </w:pPr>
      <w:r>
        <w:rPr>
          <w:b w:val="0"/>
          <w:color w:val="auto"/>
          <w:u w:val="none"/>
          <w:lang w:val="es-CO"/>
        </w:rPr>
        <w:t>Por esta razón los niños no vendrán a clase</w:t>
      </w:r>
      <w:r w:rsidR="00F81B9E">
        <w:rPr>
          <w:b w:val="0"/>
          <w:color w:val="auto"/>
          <w:u w:val="none"/>
          <w:lang w:val="es-CO"/>
        </w:rPr>
        <w:t xml:space="preserve">. El colegio organizará </w:t>
      </w:r>
      <w:r>
        <w:rPr>
          <w:b w:val="0"/>
          <w:color w:val="auto"/>
          <w:u w:val="none"/>
          <w:lang w:val="es-CO"/>
        </w:rPr>
        <w:t>una jornada cuya agenda se dará a conocer próximamente, esta programación seguirá los parámetros establecidos por el decreto</w:t>
      </w:r>
      <w:r w:rsidR="00F81B9E">
        <w:rPr>
          <w:b w:val="0"/>
          <w:color w:val="auto"/>
          <w:u w:val="none"/>
          <w:lang w:val="es-CO"/>
        </w:rPr>
        <w:t>.</w:t>
      </w:r>
    </w:p>
    <w:p w14:paraId="7325E525" w14:textId="3EE53C6C" w:rsidR="00F81B9E" w:rsidRDefault="00F81B9E" w:rsidP="00ED7EDC">
      <w:pPr>
        <w:pStyle w:val="ListParagraph"/>
        <w:numPr>
          <w:ilvl w:val="1"/>
          <w:numId w:val="2"/>
        </w:numPr>
        <w:rPr>
          <w:b w:val="0"/>
          <w:color w:val="auto"/>
          <w:u w:val="none"/>
          <w:lang w:val="es-CO"/>
        </w:rPr>
      </w:pPr>
      <w:r>
        <w:rPr>
          <w:b w:val="0"/>
          <w:color w:val="auto"/>
          <w:u w:val="none"/>
          <w:lang w:val="es-CO"/>
        </w:rPr>
        <w:t>Se mantienen las actividades con padres, incluyendo reuniones tripartitas y las Comisiones con padres.</w:t>
      </w:r>
    </w:p>
    <w:p w14:paraId="35275981" w14:textId="77777777" w:rsidR="00110821" w:rsidRDefault="00110821" w:rsidP="00110821">
      <w:pPr>
        <w:pStyle w:val="ListParagraph"/>
        <w:ind w:left="1276"/>
        <w:rPr>
          <w:b w:val="0"/>
          <w:color w:val="auto"/>
          <w:u w:val="none"/>
          <w:lang w:val="es-CO"/>
        </w:rPr>
      </w:pPr>
    </w:p>
    <w:p w14:paraId="15F5367D" w14:textId="533F2C0B" w:rsidR="00110821" w:rsidRDefault="00110821" w:rsidP="00110821">
      <w:pPr>
        <w:pStyle w:val="ListParagraph"/>
        <w:numPr>
          <w:ilvl w:val="0"/>
          <w:numId w:val="2"/>
        </w:numPr>
        <w:rPr>
          <w:smallCaps/>
          <w:lang w:val="es-CO"/>
        </w:rPr>
      </w:pPr>
      <w:r>
        <w:rPr>
          <w:smallCaps/>
          <w:lang w:val="es-CO"/>
        </w:rPr>
        <w:t>revisiones al manual de convivencia</w:t>
      </w:r>
    </w:p>
    <w:p w14:paraId="5227EE81" w14:textId="77777777" w:rsidR="0086384B" w:rsidRPr="0086384B" w:rsidRDefault="0086384B" w:rsidP="0086384B">
      <w:pPr>
        <w:rPr>
          <w:smallCaps/>
          <w:lang w:val="es-CO"/>
        </w:rPr>
      </w:pPr>
    </w:p>
    <w:p w14:paraId="138514DB" w14:textId="20853523" w:rsidR="00ED7EDC" w:rsidRPr="00110821" w:rsidRDefault="00110821" w:rsidP="00C657FD">
      <w:pPr>
        <w:pStyle w:val="ListParagraph"/>
        <w:numPr>
          <w:ilvl w:val="0"/>
          <w:numId w:val="48"/>
        </w:numPr>
        <w:rPr>
          <w:smallCaps/>
          <w:lang w:val="es-CO"/>
        </w:rPr>
      </w:pPr>
      <w:r w:rsidRPr="00110821">
        <w:rPr>
          <w:b w:val="0"/>
          <w:color w:val="auto"/>
          <w:u w:val="none"/>
          <w:lang w:val="es-CO"/>
        </w:rPr>
        <w:t>Todos los grados deberán leer el manual de convivencia completo.</w:t>
      </w:r>
    </w:p>
    <w:p w14:paraId="3154355D" w14:textId="71D8996F" w:rsidR="00110821" w:rsidRPr="008C588B" w:rsidRDefault="00110821" w:rsidP="00C657FD">
      <w:pPr>
        <w:pStyle w:val="ListParagraph"/>
        <w:numPr>
          <w:ilvl w:val="0"/>
          <w:numId w:val="48"/>
        </w:numPr>
        <w:rPr>
          <w:smallCaps/>
          <w:lang w:val="es-CO"/>
        </w:rPr>
      </w:pPr>
      <w:r>
        <w:rPr>
          <w:b w:val="0"/>
          <w:color w:val="auto"/>
          <w:u w:val="none"/>
          <w:lang w:val="es-CO"/>
        </w:rPr>
        <w:t>Se entregarán cambios, sugerencias a coordinadores de cada grado quienes los llevaran a Coordinación.</w:t>
      </w:r>
    </w:p>
    <w:p w14:paraId="65B4F816" w14:textId="4C0E7B31" w:rsidR="0086384B" w:rsidRPr="0086384B" w:rsidRDefault="008C588B" w:rsidP="0086384B">
      <w:pPr>
        <w:pStyle w:val="ListParagraph"/>
        <w:numPr>
          <w:ilvl w:val="0"/>
          <w:numId w:val="48"/>
        </w:numPr>
        <w:rPr>
          <w:smallCaps/>
          <w:lang w:val="es-CO"/>
        </w:rPr>
      </w:pPr>
      <w:r>
        <w:rPr>
          <w:b w:val="0"/>
          <w:color w:val="auto"/>
          <w:u w:val="none"/>
          <w:lang w:val="es-CO"/>
        </w:rPr>
        <w:t>Fecha límite de entrega es el 17 de abril.</w:t>
      </w:r>
    </w:p>
    <w:p w14:paraId="6298E68F" w14:textId="77777777" w:rsidR="0086384B" w:rsidRPr="0086384B" w:rsidRDefault="0086384B" w:rsidP="0086384B">
      <w:pPr>
        <w:rPr>
          <w:smallCaps/>
          <w:lang w:val="es-CO"/>
        </w:rPr>
      </w:pPr>
    </w:p>
    <w:p w14:paraId="7B189BD0" w14:textId="33C3536B" w:rsidR="0086384B" w:rsidRDefault="0086384B" w:rsidP="0086384B">
      <w:pPr>
        <w:pStyle w:val="ListParagraph"/>
        <w:numPr>
          <w:ilvl w:val="0"/>
          <w:numId w:val="2"/>
        </w:numPr>
        <w:rPr>
          <w:smallCaps/>
          <w:lang w:val="es-CO"/>
        </w:rPr>
      </w:pPr>
      <w:r>
        <w:rPr>
          <w:smallCaps/>
          <w:lang w:val="es-CO"/>
        </w:rPr>
        <w:t>C</w:t>
      </w:r>
      <w:r>
        <w:rPr>
          <w:smallCaps/>
          <w:lang w:val="es-CO"/>
        </w:rPr>
        <w:t>a</w:t>
      </w:r>
      <w:r>
        <w:rPr>
          <w:smallCaps/>
          <w:lang w:val="es-CO"/>
        </w:rPr>
        <w:t>lendario 2015 - 2016</w:t>
      </w:r>
    </w:p>
    <w:p w14:paraId="3609BA35" w14:textId="77777777" w:rsidR="00ED7EDC" w:rsidRPr="005C6930" w:rsidRDefault="00ED7EDC" w:rsidP="00ED7EDC">
      <w:pPr>
        <w:pStyle w:val="ListParagraph"/>
        <w:ind w:left="1276" w:hanging="1276"/>
        <w:rPr>
          <w:color w:val="auto"/>
          <w:u w:val="none"/>
          <w:lang w:val="es-CO"/>
        </w:rPr>
      </w:pPr>
    </w:p>
    <w:p w14:paraId="5842CCFE" w14:textId="7D11F267" w:rsidR="005C6930" w:rsidRPr="0086384B" w:rsidRDefault="00EC3351" w:rsidP="0086384B">
      <w:pPr>
        <w:pStyle w:val="ListParagraph"/>
        <w:numPr>
          <w:ilvl w:val="0"/>
          <w:numId w:val="50"/>
        </w:numPr>
        <w:rPr>
          <w:color w:val="auto"/>
          <w:u w:val="none"/>
          <w:lang w:val="es-CO"/>
        </w:rPr>
      </w:pPr>
      <w:r>
        <w:rPr>
          <w:b w:val="0"/>
          <w:color w:val="auto"/>
          <w:u w:val="none"/>
          <w:lang w:val="es-CO"/>
        </w:rPr>
        <w:t>SE DISCUTIO EL CALENDARIO DEL AÑO ENTRANTE</w:t>
      </w:r>
    </w:p>
    <w:p w14:paraId="3A6249F1" w14:textId="77777777" w:rsidR="00A93B1F" w:rsidRPr="00A93B1F" w:rsidRDefault="00A93B1F" w:rsidP="00A93B1F">
      <w:pPr>
        <w:rPr>
          <w:color w:val="FF0000"/>
          <w:lang w:val="es-CO"/>
        </w:rPr>
      </w:pPr>
    </w:p>
    <w:p w14:paraId="3D4F5B22" w14:textId="77777777" w:rsidR="00650074" w:rsidRDefault="00650074" w:rsidP="00650074">
      <w:pPr>
        <w:ind w:left="360"/>
        <w:jc w:val="both"/>
        <w:rPr>
          <w:color w:val="FF0000"/>
          <w:sz w:val="24"/>
          <w:lang w:val="es-CO" w:eastAsia="es-CO"/>
        </w:rPr>
      </w:pPr>
    </w:p>
    <w:p w14:paraId="085B3B56" w14:textId="77777777" w:rsidR="00142CD3" w:rsidRPr="00142CD3" w:rsidRDefault="00142CD3" w:rsidP="00142CD3">
      <w:pPr>
        <w:spacing w:line="240" w:lineRule="auto"/>
        <w:rPr>
          <w:rFonts w:ascii="Times New Roman" w:hAnsi="Times New Roman"/>
          <w:sz w:val="24"/>
          <w:lang w:val="es-CO" w:eastAsia="es-CO"/>
        </w:rPr>
      </w:pPr>
      <w:bookmarkStart w:id="0" w:name="x-Coordinators_Meeting_#_28"/>
      <w:bookmarkStart w:id="1" w:name="x-Date:_Friday,_13_March_2015"/>
      <w:bookmarkEnd w:id="0"/>
      <w:bookmarkEnd w:id="1"/>
    </w:p>
    <w:p w14:paraId="1AFA45E2" w14:textId="77777777" w:rsidR="00B61506" w:rsidRPr="00FF655A" w:rsidRDefault="00B61506" w:rsidP="007E08B6">
      <w:pPr>
        <w:rPr>
          <w:rFonts w:asciiTheme="minorHAnsi" w:hAnsiTheme="minorHAnsi" w:cstheme="minorHAnsi"/>
          <w:sz w:val="24"/>
          <w:lang w:val="es-CO"/>
        </w:rPr>
      </w:pPr>
      <w:bookmarkStart w:id="2" w:name="x-Calendario_2015-2016"/>
      <w:bookmarkStart w:id="3" w:name="_GoBack"/>
      <w:bookmarkEnd w:id="2"/>
      <w:bookmarkEnd w:id="3"/>
    </w:p>
    <w:sectPr w:rsidR="00B61506" w:rsidRPr="00FF655A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9864F" w14:textId="77777777" w:rsidR="002D607D" w:rsidRDefault="002D607D" w:rsidP="00485F77">
      <w:pPr>
        <w:spacing w:line="240" w:lineRule="auto"/>
      </w:pPr>
      <w:r>
        <w:separator/>
      </w:r>
    </w:p>
  </w:endnote>
  <w:endnote w:type="continuationSeparator" w:id="0">
    <w:p w14:paraId="7EBA9208" w14:textId="77777777" w:rsidR="002D607D" w:rsidRDefault="002D607D" w:rsidP="00485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BFACD" w14:textId="77777777" w:rsidR="002D607D" w:rsidRDefault="002D607D" w:rsidP="00485F77">
      <w:pPr>
        <w:spacing w:line="240" w:lineRule="auto"/>
      </w:pPr>
      <w:r>
        <w:separator/>
      </w:r>
    </w:p>
  </w:footnote>
  <w:footnote w:type="continuationSeparator" w:id="0">
    <w:p w14:paraId="071656A3" w14:textId="77777777" w:rsidR="002D607D" w:rsidRDefault="002D607D" w:rsidP="00485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F4A90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E0D79"/>
    <w:multiLevelType w:val="hybridMultilevel"/>
    <w:tmpl w:val="F5AC52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1E171A"/>
    <w:multiLevelType w:val="hybridMultilevel"/>
    <w:tmpl w:val="FB64C3C0"/>
    <w:lvl w:ilvl="0" w:tplc="0C0A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3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3">
    <w:nsid w:val="01793091"/>
    <w:multiLevelType w:val="hybridMultilevel"/>
    <w:tmpl w:val="15D4A6EA"/>
    <w:lvl w:ilvl="0" w:tplc="0972BE4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32D90"/>
    <w:multiLevelType w:val="hybridMultilevel"/>
    <w:tmpl w:val="7500FE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BB5623"/>
    <w:multiLevelType w:val="hybridMultilevel"/>
    <w:tmpl w:val="99F48E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91BD2"/>
    <w:multiLevelType w:val="hybridMultilevel"/>
    <w:tmpl w:val="DE4A476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DF4D47"/>
    <w:multiLevelType w:val="multilevel"/>
    <w:tmpl w:val="ADC02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282562"/>
    <w:multiLevelType w:val="hybridMultilevel"/>
    <w:tmpl w:val="422AA7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910DFE"/>
    <w:multiLevelType w:val="hybridMultilevel"/>
    <w:tmpl w:val="69AA02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C14B0"/>
    <w:multiLevelType w:val="hybridMultilevel"/>
    <w:tmpl w:val="B14E757C"/>
    <w:lvl w:ilvl="0" w:tplc="2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7280ED3"/>
    <w:multiLevelType w:val="hybridMultilevel"/>
    <w:tmpl w:val="CE4CDEA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7D33B41"/>
    <w:multiLevelType w:val="hybridMultilevel"/>
    <w:tmpl w:val="EF24B9B8"/>
    <w:lvl w:ilvl="0" w:tplc="24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240A4630"/>
    <w:multiLevelType w:val="hybridMultilevel"/>
    <w:tmpl w:val="C708237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B9A0016"/>
    <w:multiLevelType w:val="hybridMultilevel"/>
    <w:tmpl w:val="1ACE9B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4461D3"/>
    <w:multiLevelType w:val="multilevel"/>
    <w:tmpl w:val="5A96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F86DCD"/>
    <w:multiLevelType w:val="hybridMultilevel"/>
    <w:tmpl w:val="CB529048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B40E1D"/>
    <w:multiLevelType w:val="hybridMultilevel"/>
    <w:tmpl w:val="28CCA8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7713F5"/>
    <w:multiLevelType w:val="hybridMultilevel"/>
    <w:tmpl w:val="98A8DC1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8626F"/>
    <w:multiLevelType w:val="hybridMultilevel"/>
    <w:tmpl w:val="2A880C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9E2CFE"/>
    <w:multiLevelType w:val="hybridMultilevel"/>
    <w:tmpl w:val="8AD69E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DD72BD"/>
    <w:multiLevelType w:val="hybridMultilevel"/>
    <w:tmpl w:val="3110BC7A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38097951"/>
    <w:multiLevelType w:val="hybridMultilevel"/>
    <w:tmpl w:val="8014F4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536234"/>
    <w:multiLevelType w:val="hybridMultilevel"/>
    <w:tmpl w:val="74E27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335DEC"/>
    <w:multiLevelType w:val="hybridMultilevel"/>
    <w:tmpl w:val="2CC4E57C"/>
    <w:lvl w:ilvl="0" w:tplc="A0CA12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035E83"/>
    <w:multiLevelType w:val="hybridMultilevel"/>
    <w:tmpl w:val="2392E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190F4C"/>
    <w:multiLevelType w:val="hybridMultilevel"/>
    <w:tmpl w:val="32FE9C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21289"/>
    <w:multiLevelType w:val="hybridMultilevel"/>
    <w:tmpl w:val="9694579A"/>
    <w:lvl w:ilvl="0" w:tplc="240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>
    <w:nsid w:val="54C266A3"/>
    <w:multiLevelType w:val="multilevel"/>
    <w:tmpl w:val="8062C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1B4AA0"/>
    <w:multiLevelType w:val="hybridMultilevel"/>
    <w:tmpl w:val="CBF627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280337"/>
    <w:multiLevelType w:val="hybridMultilevel"/>
    <w:tmpl w:val="04964480"/>
    <w:lvl w:ilvl="0" w:tplc="2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2">
    <w:nsid w:val="5B285C55"/>
    <w:multiLevelType w:val="hybridMultilevel"/>
    <w:tmpl w:val="F4364CF8"/>
    <w:lvl w:ilvl="0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C685619"/>
    <w:multiLevelType w:val="hybridMultilevel"/>
    <w:tmpl w:val="7F126B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B25252"/>
    <w:multiLevelType w:val="hybridMultilevel"/>
    <w:tmpl w:val="9916618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3423667"/>
    <w:multiLevelType w:val="hybridMultilevel"/>
    <w:tmpl w:val="7C4ACAE2"/>
    <w:lvl w:ilvl="0" w:tplc="24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>
    <w:nsid w:val="6667380D"/>
    <w:multiLevelType w:val="hybridMultilevel"/>
    <w:tmpl w:val="811818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4B2D0C"/>
    <w:multiLevelType w:val="hybridMultilevel"/>
    <w:tmpl w:val="B3B8450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8E242E"/>
    <w:multiLevelType w:val="hybridMultilevel"/>
    <w:tmpl w:val="726C34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9D4D3C"/>
    <w:multiLevelType w:val="hybridMultilevel"/>
    <w:tmpl w:val="832A7C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DD3C38"/>
    <w:multiLevelType w:val="hybridMultilevel"/>
    <w:tmpl w:val="F2B6B65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0870DE"/>
    <w:multiLevelType w:val="hybridMultilevel"/>
    <w:tmpl w:val="863ADA2C"/>
    <w:lvl w:ilvl="0" w:tplc="240A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42">
    <w:nsid w:val="753423EE"/>
    <w:multiLevelType w:val="hybridMultilevel"/>
    <w:tmpl w:val="3DA2E7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48656C"/>
    <w:multiLevelType w:val="hybridMultilevel"/>
    <w:tmpl w:val="2D2079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AE7D67"/>
    <w:multiLevelType w:val="hybridMultilevel"/>
    <w:tmpl w:val="994EC4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8F64717"/>
    <w:multiLevelType w:val="hybridMultilevel"/>
    <w:tmpl w:val="112C4AE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A002828"/>
    <w:multiLevelType w:val="hybridMultilevel"/>
    <w:tmpl w:val="DA2AF5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3C2D6B"/>
    <w:multiLevelType w:val="hybridMultilevel"/>
    <w:tmpl w:val="4022CC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6C43C7"/>
    <w:multiLevelType w:val="hybridMultilevel"/>
    <w:tmpl w:val="CB6A3AB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30"/>
  </w:num>
  <w:num w:numId="5">
    <w:abstractNumId w:val="5"/>
  </w:num>
  <w:num w:numId="6">
    <w:abstractNumId w:val="47"/>
  </w:num>
  <w:num w:numId="7">
    <w:abstractNumId w:val="36"/>
  </w:num>
  <w:num w:numId="8">
    <w:abstractNumId w:val="1"/>
  </w:num>
  <w:num w:numId="9">
    <w:abstractNumId w:val="15"/>
  </w:num>
  <w:num w:numId="10">
    <w:abstractNumId w:val="34"/>
  </w:num>
  <w:num w:numId="11">
    <w:abstractNumId w:val="41"/>
  </w:num>
  <w:num w:numId="12">
    <w:abstractNumId w:val="48"/>
  </w:num>
  <w:num w:numId="13">
    <w:abstractNumId w:val="6"/>
  </w:num>
  <w:num w:numId="14">
    <w:abstractNumId w:val="43"/>
  </w:num>
  <w:num w:numId="15">
    <w:abstractNumId w:val="35"/>
  </w:num>
  <w:num w:numId="16">
    <w:abstractNumId w:val="42"/>
  </w:num>
  <w:num w:numId="17">
    <w:abstractNumId w:val="4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7"/>
  </w:num>
  <w:num w:numId="21">
    <w:abstractNumId w:val="8"/>
  </w:num>
  <w:num w:numId="22">
    <w:abstractNumId w:val="22"/>
  </w:num>
  <w:num w:numId="23">
    <w:abstractNumId w:val="20"/>
  </w:num>
  <w:num w:numId="24">
    <w:abstractNumId w:val="25"/>
  </w:num>
  <w:num w:numId="25">
    <w:abstractNumId w:val="38"/>
  </w:num>
  <w:num w:numId="26">
    <w:abstractNumId w:val="26"/>
  </w:num>
  <w:num w:numId="27">
    <w:abstractNumId w:val="32"/>
  </w:num>
  <w:num w:numId="28">
    <w:abstractNumId w:val="24"/>
  </w:num>
  <w:num w:numId="29">
    <w:abstractNumId w:val="39"/>
  </w:num>
  <w:num w:numId="30">
    <w:abstractNumId w:val="3"/>
  </w:num>
  <w:num w:numId="31">
    <w:abstractNumId w:val="21"/>
  </w:num>
  <w:num w:numId="32">
    <w:abstractNumId w:val="31"/>
  </w:num>
  <w:num w:numId="33">
    <w:abstractNumId w:val="44"/>
  </w:num>
  <w:num w:numId="34">
    <w:abstractNumId w:val="9"/>
  </w:num>
  <w:num w:numId="35">
    <w:abstractNumId w:val="10"/>
  </w:num>
  <w:num w:numId="36">
    <w:abstractNumId w:val="28"/>
  </w:num>
  <w:num w:numId="37">
    <w:abstractNumId w:val="40"/>
  </w:num>
  <w:num w:numId="38">
    <w:abstractNumId w:val="46"/>
  </w:num>
  <w:num w:numId="39">
    <w:abstractNumId w:val="2"/>
  </w:num>
  <w:num w:numId="40">
    <w:abstractNumId w:val="37"/>
  </w:num>
  <w:num w:numId="41">
    <w:abstractNumId w:val="12"/>
  </w:num>
  <w:num w:numId="42">
    <w:abstractNumId w:val="45"/>
  </w:num>
  <w:num w:numId="43">
    <w:abstractNumId w:val="29"/>
  </w:num>
  <w:num w:numId="44">
    <w:abstractNumId w:val="7"/>
  </w:num>
  <w:num w:numId="45">
    <w:abstractNumId w:val="13"/>
  </w:num>
  <w:num w:numId="46">
    <w:abstractNumId w:val="19"/>
  </w:num>
  <w:num w:numId="47">
    <w:abstractNumId w:val="23"/>
  </w:num>
  <w:num w:numId="48">
    <w:abstractNumId w:val="11"/>
  </w:num>
  <w:num w:numId="49">
    <w:abstractNumId w:val="18"/>
  </w:num>
  <w:num w:numId="50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25F"/>
    <w:rsid w:val="000148B6"/>
    <w:rsid w:val="00015AA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31EAE"/>
    <w:rsid w:val="00032F4C"/>
    <w:rsid w:val="00036F33"/>
    <w:rsid w:val="00043A24"/>
    <w:rsid w:val="00043EC3"/>
    <w:rsid w:val="000455CC"/>
    <w:rsid w:val="000457CC"/>
    <w:rsid w:val="00046A67"/>
    <w:rsid w:val="000471C6"/>
    <w:rsid w:val="00047D63"/>
    <w:rsid w:val="00051C4C"/>
    <w:rsid w:val="00051DCF"/>
    <w:rsid w:val="00053E81"/>
    <w:rsid w:val="00053FA8"/>
    <w:rsid w:val="00060EDB"/>
    <w:rsid w:val="00064178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2517"/>
    <w:rsid w:val="00082AD4"/>
    <w:rsid w:val="00083A17"/>
    <w:rsid w:val="00083C2D"/>
    <w:rsid w:val="0008457B"/>
    <w:rsid w:val="000867BE"/>
    <w:rsid w:val="000901D8"/>
    <w:rsid w:val="000909E1"/>
    <w:rsid w:val="00090D59"/>
    <w:rsid w:val="000920C7"/>
    <w:rsid w:val="00093B08"/>
    <w:rsid w:val="00095137"/>
    <w:rsid w:val="0009703A"/>
    <w:rsid w:val="000A1DA1"/>
    <w:rsid w:val="000A259F"/>
    <w:rsid w:val="000A4CB6"/>
    <w:rsid w:val="000A5FB9"/>
    <w:rsid w:val="000B18A0"/>
    <w:rsid w:val="000B1E48"/>
    <w:rsid w:val="000B7ECE"/>
    <w:rsid w:val="000C07D0"/>
    <w:rsid w:val="000C252C"/>
    <w:rsid w:val="000C2CDA"/>
    <w:rsid w:val="000C53B8"/>
    <w:rsid w:val="000C6932"/>
    <w:rsid w:val="000D1A9F"/>
    <w:rsid w:val="000D27B3"/>
    <w:rsid w:val="000E23A0"/>
    <w:rsid w:val="000E27C8"/>
    <w:rsid w:val="000E512F"/>
    <w:rsid w:val="000E5D89"/>
    <w:rsid w:val="000E7716"/>
    <w:rsid w:val="000E77FA"/>
    <w:rsid w:val="000F50F7"/>
    <w:rsid w:val="000F6042"/>
    <w:rsid w:val="001008DB"/>
    <w:rsid w:val="00101427"/>
    <w:rsid w:val="00101F04"/>
    <w:rsid w:val="00102987"/>
    <w:rsid w:val="0010524E"/>
    <w:rsid w:val="001071B3"/>
    <w:rsid w:val="00110122"/>
    <w:rsid w:val="0011026D"/>
    <w:rsid w:val="00110821"/>
    <w:rsid w:val="00110993"/>
    <w:rsid w:val="0011232A"/>
    <w:rsid w:val="001123CF"/>
    <w:rsid w:val="00113482"/>
    <w:rsid w:val="00113810"/>
    <w:rsid w:val="0011476A"/>
    <w:rsid w:val="00115DE4"/>
    <w:rsid w:val="00117EB3"/>
    <w:rsid w:val="00120152"/>
    <w:rsid w:val="0012068F"/>
    <w:rsid w:val="00120E79"/>
    <w:rsid w:val="0012188C"/>
    <w:rsid w:val="00122FBE"/>
    <w:rsid w:val="001247D0"/>
    <w:rsid w:val="00124A5C"/>
    <w:rsid w:val="00125A2A"/>
    <w:rsid w:val="001273EF"/>
    <w:rsid w:val="00132144"/>
    <w:rsid w:val="00132643"/>
    <w:rsid w:val="00132CA2"/>
    <w:rsid w:val="0013327C"/>
    <w:rsid w:val="001370F0"/>
    <w:rsid w:val="00140F57"/>
    <w:rsid w:val="001420F8"/>
    <w:rsid w:val="00142217"/>
    <w:rsid w:val="0014228B"/>
    <w:rsid w:val="00142CD3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1EB"/>
    <w:rsid w:val="00177A66"/>
    <w:rsid w:val="00177FE6"/>
    <w:rsid w:val="00180707"/>
    <w:rsid w:val="00182A97"/>
    <w:rsid w:val="00183051"/>
    <w:rsid w:val="00183DA1"/>
    <w:rsid w:val="001857E7"/>
    <w:rsid w:val="00185CF0"/>
    <w:rsid w:val="00187411"/>
    <w:rsid w:val="00187C51"/>
    <w:rsid w:val="00191638"/>
    <w:rsid w:val="00191DF4"/>
    <w:rsid w:val="00192333"/>
    <w:rsid w:val="00193704"/>
    <w:rsid w:val="00194755"/>
    <w:rsid w:val="001A32C3"/>
    <w:rsid w:val="001A331C"/>
    <w:rsid w:val="001A487B"/>
    <w:rsid w:val="001A4916"/>
    <w:rsid w:val="001A541B"/>
    <w:rsid w:val="001A5C69"/>
    <w:rsid w:val="001A6F8C"/>
    <w:rsid w:val="001B18EF"/>
    <w:rsid w:val="001B5491"/>
    <w:rsid w:val="001B6FB5"/>
    <w:rsid w:val="001B7B3E"/>
    <w:rsid w:val="001C1D80"/>
    <w:rsid w:val="001C24EE"/>
    <w:rsid w:val="001C4595"/>
    <w:rsid w:val="001C4E3A"/>
    <w:rsid w:val="001C5A93"/>
    <w:rsid w:val="001D3971"/>
    <w:rsid w:val="001E05B0"/>
    <w:rsid w:val="001E08B5"/>
    <w:rsid w:val="001E1318"/>
    <w:rsid w:val="001E15B1"/>
    <w:rsid w:val="001E26AD"/>
    <w:rsid w:val="001E2C6E"/>
    <w:rsid w:val="001E320A"/>
    <w:rsid w:val="001E4912"/>
    <w:rsid w:val="001E4F2B"/>
    <w:rsid w:val="001E5714"/>
    <w:rsid w:val="001E57F0"/>
    <w:rsid w:val="001F16BA"/>
    <w:rsid w:val="001F3C00"/>
    <w:rsid w:val="001F4D0E"/>
    <w:rsid w:val="001F625E"/>
    <w:rsid w:val="001F754C"/>
    <w:rsid w:val="001F7D54"/>
    <w:rsid w:val="0020207C"/>
    <w:rsid w:val="002038AE"/>
    <w:rsid w:val="00207575"/>
    <w:rsid w:val="002102E9"/>
    <w:rsid w:val="00210FEE"/>
    <w:rsid w:val="00212624"/>
    <w:rsid w:val="00214566"/>
    <w:rsid w:val="00214757"/>
    <w:rsid w:val="00216544"/>
    <w:rsid w:val="00217315"/>
    <w:rsid w:val="002264F6"/>
    <w:rsid w:val="0022684C"/>
    <w:rsid w:val="00227456"/>
    <w:rsid w:val="00227C94"/>
    <w:rsid w:val="00230CC4"/>
    <w:rsid w:val="00231ADC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64AD"/>
    <w:rsid w:val="00270D10"/>
    <w:rsid w:val="0027144A"/>
    <w:rsid w:val="00271F64"/>
    <w:rsid w:val="002728A6"/>
    <w:rsid w:val="00272E7E"/>
    <w:rsid w:val="00274998"/>
    <w:rsid w:val="00282E08"/>
    <w:rsid w:val="00282EC0"/>
    <w:rsid w:val="002851AD"/>
    <w:rsid w:val="002852FC"/>
    <w:rsid w:val="002859AF"/>
    <w:rsid w:val="00285C8D"/>
    <w:rsid w:val="00286DDB"/>
    <w:rsid w:val="00286E03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D607D"/>
    <w:rsid w:val="002E0653"/>
    <w:rsid w:val="002E20E2"/>
    <w:rsid w:val="002E24F5"/>
    <w:rsid w:val="002E4894"/>
    <w:rsid w:val="002E5050"/>
    <w:rsid w:val="002E5A3F"/>
    <w:rsid w:val="002F0AFA"/>
    <w:rsid w:val="002F3A95"/>
    <w:rsid w:val="002F4540"/>
    <w:rsid w:val="002F6386"/>
    <w:rsid w:val="002F7996"/>
    <w:rsid w:val="00304139"/>
    <w:rsid w:val="00306446"/>
    <w:rsid w:val="00310152"/>
    <w:rsid w:val="00314EEB"/>
    <w:rsid w:val="0031525A"/>
    <w:rsid w:val="00316E00"/>
    <w:rsid w:val="003176B9"/>
    <w:rsid w:val="00320E04"/>
    <w:rsid w:val="00322D9E"/>
    <w:rsid w:val="0032648C"/>
    <w:rsid w:val="00327332"/>
    <w:rsid w:val="003275F8"/>
    <w:rsid w:val="0032785B"/>
    <w:rsid w:val="00330736"/>
    <w:rsid w:val="0033177B"/>
    <w:rsid w:val="00331800"/>
    <w:rsid w:val="003326A1"/>
    <w:rsid w:val="003359DF"/>
    <w:rsid w:val="003424A6"/>
    <w:rsid w:val="00342637"/>
    <w:rsid w:val="00342B92"/>
    <w:rsid w:val="00342BBB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665AB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10F6"/>
    <w:rsid w:val="003B1B93"/>
    <w:rsid w:val="003B220A"/>
    <w:rsid w:val="003B5CE7"/>
    <w:rsid w:val="003B74EA"/>
    <w:rsid w:val="003B7A2A"/>
    <w:rsid w:val="003C2BBE"/>
    <w:rsid w:val="003C373D"/>
    <w:rsid w:val="003C4D80"/>
    <w:rsid w:val="003C67A5"/>
    <w:rsid w:val="003D2495"/>
    <w:rsid w:val="003D44A0"/>
    <w:rsid w:val="003D4D02"/>
    <w:rsid w:val="003D5F3B"/>
    <w:rsid w:val="003E0C7D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40227F"/>
    <w:rsid w:val="004024C3"/>
    <w:rsid w:val="00403FA5"/>
    <w:rsid w:val="0040407B"/>
    <w:rsid w:val="00404DB4"/>
    <w:rsid w:val="004065BD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316BE"/>
    <w:rsid w:val="00432300"/>
    <w:rsid w:val="00432371"/>
    <w:rsid w:val="0043406F"/>
    <w:rsid w:val="00436173"/>
    <w:rsid w:val="004368D6"/>
    <w:rsid w:val="00440344"/>
    <w:rsid w:val="00440DB8"/>
    <w:rsid w:val="00443191"/>
    <w:rsid w:val="0044536F"/>
    <w:rsid w:val="00453E83"/>
    <w:rsid w:val="0045494A"/>
    <w:rsid w:val="004567EE"/>
    <w:rsid w:val="00456E32"/>
    <w:rsid w:val="004578EB"/>
    <w:rsid w:val="0046327C"/>
    <w:rsid w:val="0046370E"/>
    <w:rsid w:val="00463F2A"/>
    <w:rsid w:val="004667B2"/>
    <w:rsid w:val="00466B5A"/>
    <w:rsid w:val="00470033"/>
    <w:rsid w:val="00471EB7"/>
    <w:rsid w:val="00474D4F"/>
    <w:rsid w:val="00474F9B"/>
    <w:rsid w:val="0047585A"/>
    <w:rsid w:val="00475B5C"/>
    <w:rsid w:val="00476120"/>
    <w:rsid w:val="00481584"/>
    <w:rsid w:val="00482ABB"/>
    <w:rsid w:val="004855A8"/>
    <w:rsid w:val="00485C39"/>
    <w:rsid w:val="00485ECE"/>
    <w:rsid w:val="00485F77"/>
    <w:rsid w:val="004867A2"/>
    <w:rsid w:val="00486BED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2BD8"/>
    <w:rsid w:val="004B4DDA"/>
    <w:rsid w:val="004B4E1C"/>
    <w:rsid w:val="004C365C"/>
    <w:rsid w:val="004C4F16"/>
    <w:rsid w:val="004C55FE"/>
    <w:rsid w:val="004C6603"/>
    <w:rsid w:val="004C68C7"/>
    <w:rsid w:val="004C750E"/>
    <w:rsid w:val="004C76B2"/>
    <w:rsid w:val="004D1F5A"/>
    <w:rsid w:val="004D2EF3"/>
    <w:rsid w:val="004D31B7"/>
    <w:rsid w:val="004D473B"/>
    <w:rsid w:val="004E33B7"/>
    <w:rsid w:val="004E4888"/>
    <w:rsid w:val="004E4EF0"/>
    <w:rsid w:val="004E73D9"/>
    <w:rsid w:val="004F000A"/>
    <w:rsid w:val="004F1515"/>
    <w:rsid w:val="004F723D"/>
    <w:rsid w:val="00500B68"/>
    <w:rsid w:val="00502695"/>
    <w:rsid w:val="0050467D"/>
    <w:rsid w:val="0051497E"/>
    <w:rsid w:val="00521D8A"/>
    <w:rsid w:val="005221C9"/>
    <w:rsid w:val="00525E28"/>
    <w:rsid w:val="00531531"/>
    <w:rsid w:val="00531BF9"/>
    <w:rsid w:val="0053311A"/>
    <w:rsid w:val="00534FC6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3645"/>
    <w:rsid w:val="00564D2A"/>
    <w:rsid w:val="00565CBF"/>
    <w:rsid w:val="005662ED"/>
    <w:rsid w:val="005669E2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0BD2"/>
    <w:rsid w:val="005A27A8"/>
    <w:rsid w:val="005A30B2"/>
    <w:rsid w:val="005A70E6"/>
    <w:rsid w:val="005A7BE8"/>
    <w:rsid w:val="005B2180"/>
    <w:rsid w:val="005B2278"/>
    <w:rsid w:val="005B30FF"/>
    <w:rsid w:val="005B31A1"/>
    <w:rsid w:val="005B32DC"/>
    <w:rsid w:val="005B3507"/>
    <w:rsid w:val="005C0B32"/>
    <w:rsid w:val="005C2FED"/>
    <w:rsid w:val="005C5D77"/>
    <w:rsid w:val="005C6930"/>
    <w:rsid w:val="005D027E"/>
    <w:rsid w:val="005D128D"/>
    <w:rsid w:val="005D2C79"/>
    <w:rsid w:val="005D3BF3"/>
    <w:rsid w:val="005D4C57"/>
    <w:rsid w:val="005D5782"/>
    <w:rsid w:val="005D5AAE"/>
    <w:rsid w:val="005D7577"/>
    <w:rsid w:val="005E197D"/>
    <w:rsid w:val="005E2044"/>
    <w:rsid w:val="005E38E9"/>
    <w:rsid w:val="005E424C"/>
    <w:rsid w:val="005E52CE"/>
    <w:rsid w:val="005E57C1"/>
    <w:rsid w:val="005E5BD1"/>
    <w:rsid w:val="005E6BD9"/>
    <w:rsid w:val="005F0647"/>
    <w:rsid w:val="005F507F"/>
    <w:rsid w:val="005F576A"/>
    <w:rsid w:val="005F5869"/>
    <w:rsid w:val="005F7EE6"/>
    <w:rsid w:val="006012F6"/>
    <w:rsid w:val="00602CB7"/>
    <w:rsid w:val="00605173"/>
    <w:rsid w:val="00606AC1"/>
    <w:rsid w:val="00606B3B"/>
    <w:rsid w:val="00606EEC"/>
    <w:rsid w:val="00606F9A"/>
    <w:rsid w:val="00607C1B"/>
    <w:rsid w:val="00611487"/>
    <w:rsid w:val="006119A4"/>
    <w:rsid w:val="0061262B"/>
    <w:rsid w:val="006147C9"/>
    <w:rsid w:val="00615E5A"/>
    <w:rsid w:val="00617534"/>
    <w:rsid w:val="00621F90"/>
    <w:rsid w:val="00622831"/>
    <w:rsid w:val="00622A9B"/>
    <w:rsid w:val="00623E79"/>
    <w:rsid w:val="006256EA"/>
    <w:rsid w:val="006263A6"/>
    <w:rsid w:val="00627CAA"/>
    <w:rsid w:val="00630880"/>
    <w:rsid w:val="00631486"/>
    <w:rsid w:val="00634287"/>
    <w:rsid w:val="006417FA"/>
    <w:rsid w:val="006418D1"/>
    <w:rsid w:val="00641A4F"/>
    <w:rsid w:val="00641F20"/>
    <w:rsid w:val="00642127"/>
    <w:rsid w:val="00642938"/>
    <w:rsid w:val="00643C98"/>
    <w:rsid w:val="0064423F"/>
    <w:rsid w:val="006453A3"/>
    <w:rsid w:val="00646CE4"/>
    <w:rsid w:val="00650074"/>
    <w:rsid w:val="00650C57"/>
    <w:rsid w:val="00652B0F"/>
    <w:rsid w:val="006575B2"/>
    <w:rsid w:val="00664CD2"/>
    <w:rsid w:val="00666E32"/>
    <w:rsid w:val="00667C65"/>
    <w:rsid w:val="006705B6"/>
    <w:rsid w:val="00672AB2"/>
    <w:rsid w:val="0067347F"/>
    <w:rsid w:val="00675F65"/>
    <w:rsid w:val="006761F0"/>
    <w:rsid w:val="00677966"/>
    <w:rsid w:val="0068029D"/>
    <w:rsid w:val="0068099A"/>
    <w:rsid w:val="00683898"/>
    <w:rsid w:val="00683AE3"/>
    <w:rsid w:val="00683C24"/>
    <w:rsid w:val="00687F2F"/>
    <w:rsid w:val="006959E8"/>
    <w:rsid w:val="00696B1C"/>
    <w:rsid w:val="006A0C1F"/>
    <w:rsid w:val="006A215F"/>
    <w:rsid w:val="006A2372"/>
    <w:rsid w:val="006A6301"/>
    <w:rsid w:val="006B22D9"/>
    <w:rsid w:val="006B63D0"/>
    <w:rsid w:val="006C098A"/>
    <w:rsid w:val="006C0E0A"/>
    <w:rsid w:val="006C0FC8"/>
    <w:rsid w:val="006C3B57"/>
    <w:rsid w:val="006C3E39"/>
    <w:rsid w:val="006C5A4E"/>
    <w:rsid w:val="006D46AE"/>
    <w:rsid w:val="006D4B8D"/>
    <w:rsid w:val="006D5A48"/>
    <w:rsid w:val="006D6371"/>
    <w:rsid w:val="006D6CAB"/>
    <w:rsid w:val="006D6CEF"/>
    <w:rsid w:val="006D7D72"/>
    <w:rsid w:val="006D7D92"/>
    <w:rsid w:val="006E015C"/>
    <w:rsid w:val="006E1214"/>
    <w:rsid w:val="006E6604"/>
    <w:rsid w:val="006E7DB7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07DE1"/>
    <w:rsid w:val="00714E0A"/>
    <w:rsid w:val="00715659"/>
    <w:rsid w:val="007158CC"/>
    <w:rsid w:val="007167A8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CC4"/>
    <w:rsid w:val="00735531"/>
    <w:rsid w:val="00735D91"/>
    <w:rsid w:val="0073718C"/>
    <w:rsid w:val="0073746E"/>
    <w:rsid w:val="007376F1"/>
    <w:rsid w:val="00742BE1"/>
    <w:rsid w:val="007479A6"/>
    <w:rsid w:val="00751479"/>
    <w:rsid w:val="007556E0"/>
    <w:rsid w:val="0075608D"/>
    <w:rsid w:val="0076038E"/>
    <w:rsid w:val="00762E46"/>
    <w:rsid w:val="00762EAF"/>
    <w:rsid w:val="00762FC9"/>
    <w:rsid w:val="007657AE"/>
    <w:rsid w:val="00765C86"/>
    <w:rsid w:val="00767D7C"/>
    <w:rsid w:val="00767F16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C9E"/>
    <w:rsid w:val="00784F81"/>
    <w:rsid w:val="00785270"/>
    <w:rsid w:val="00785C7C"/>
    <w:rsid w:val="007866B1"/>
    <w:rsid w:val="007904AC"/>
    <w:rsid w:val="00791308"/>
    <w:rsid w:val="0079238F"/>
    <w:rsid w:val="00795036"/>
    <w:rsid w:val="0079568C"/>
    <w:rsid w:val="00796127"/>
    <w:rsid w:val="007A1C40"/>
    <w:rsid w:val="007A1D92"/>
    <w:rsid w:val="007A1F65"/>
    <w:rsid w:val="007A7349"/>
    <w:rsid w:val="007B2F53"/>
    <w:rsid w:val="007B349B"/>
    <w:rsid w:val="007B78C0"/>
    <w:rsid w:val="007C2079"/>
    <w:rsid w:val="007C3090"/>
    <w:rsid w:val="007C44AE"/>
    <w:rsid w:val="007C4995"/>
    <w:rsid w:val="007C4E29"/>
    <w:rsid w:val="007C5494"/>
    <w:rsid w:val="007C643B"/>
    <w:rsid w:val="007D06C6"/>
    <w:rsid w:val="007D270A"/>
    <w:rsid w:val="007D4BBA"/>
    <w:rsid w:val="007D6D39"/>
    <w:rsid w:val="007D6D44"/>
    <w:rsid w:val="007E023E"/>
    <w:rsid w:val="007E0341"/>
    <w:rsid w:val="007E08B6"/>
    <w:rsid w:val="007E1138"/>
    <w:rsid w:val="007E659D"/>
    <w:rsid w:val="007E7C32"/>
    <w:rsid w:val="007E7D2D"/>
    <w:rsid w:val="007E7F3B"/>
    <w:rsid w:val="007F0F57"/>
    <w:rsid w:val="007F1273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07BC5"/>
    <w:rsid w:val="00810747"/>
    <w:rsid w:val="00811D4C"/>
    <w:rsid w:val="00814180"/>
    <w:rsid w:val="00814F29"/>
    <w:rsid w:val="008169BA"/>
    <w:rsid w:val="0082510C"/>
    <w:rsid w:val="00825585"/>
    <w:rsid w:val="00825F76"/>
    <w:rsid w:val="00826B76"/>
    <w:rsid w:val="00827E93"/>
    <w:rsid w:val="008342E7"/>
    <w:rsid w:val="00835455"/>
    <w:rsid w:val="008371E9"/>
    <w:rsid w:val="00840D6C"/>
    <w:rsid w:val="008420B7"/>
    <w:rsid w:val="008423E8"/>
    <w:rsid w:val="00842B55"/>
    <w:rsid w:val="0084546B"/>
    <w:rsid w:val="008467F9"/>
    <w:rsid w:val="00846D58"/>
    <w:rsid w:val="00846F2B"/>
    <w:rsid w:val="00850915"/>
    <w:rsid w:val="00852893"/>
    <w:rsid w:val="00853BEF"/>
    <w:rsid w:val="00853F3A"/>
    <w:rsid w:val="008547E7"/>
    <w:rsid w:val="00855F13"/>
    <w:rsid w:val="0085789F"/>
    <w:rsid w:val="0086384B"/>
    <w:rsid w:val="00864418"/>
    <w:rsid w:val="00865806"/>
    <w:rsid w:val="0086675E"/>
    <w:rsid w:val="00866992"/>
    <w:rsid w:val="00866DC3"/>
    <w:rsid w:val="008670E6"/>
    <w:rsid w:val="00867E49"/>
    <w:rsid w:val="008704EA"/>
    <w:rsid w:val="00870C94"/>
    <w:rsid w:val="008723BB"/>
    <w:rsid w:val="0087411A"/>
    <w:rsid w:val="0087487F"/>
    <w:rsid w:val="00876D74"/>
    <w:rsid w:val="008807CE"/>
    <w:rsid w:val="008831F0"/>
    <w:rsid w:val="0088373A"/>
    <w:rsid w:val="008852FA"/>
    <w:rsid w:val="008859FE"/>
    <w:rsid w:val="00885B17"/>
    <w:rsid w:val="0088650C"/>
    <w:rsid w:val="0089047F"/>
    <w:rsid w:val="00890E49"/>
    <w:rsid w:val="0089374E"/>
    <w:rsid w:val="00893CB9"/>
    <w:rsid w:val="00894322"/>
    <w:rsid w:val="008968A3"/>
    <w:rsid w:val="0089727F"/>
    <w:rsid w:val="008A0D9E"/>
    <w:rsid w:val="008A1D54"/>
    <w:rsid w:val="008A2683"/>
    <w:rsid w:val="008A2D3F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551"/>
    <w:rsid w:val="008C09B3"/>
    <w:rsid w:val="008C0C8C"/>
    <w:rsid w:val="008C0D35"/>
    <w:rsid w:val="008C0DDC"/>
    <w:rsid w:val="008C12AD"/>
    <w:rsid w:val="008C1B69"/>
    <w:rsid w:val="008C4FFF"/>
    <w:rsid w:val="008C588B"/>
    <w:rsid w:val="008C7D21"/>
    <w:rsid w:val="008D0006"/>
    <w:rsid w:val="008D0F74"/>
    <w:rsid w:val="008D0FB2"/>
    <w:rsid w:val="008D1CF0"/>
    <w:rsid w:val="008D2803"/>
    <w:rsid w:val="008D4208"/>
    <w:rsid w:val="008D61A1"/>
    <w:rsid w:val="008E09C6"/>
    <w:rsid w:val="008E1C0E"/>
    <w:rsid w:val="008E30BE"/>
    <w:rsid w:val="008E352D"/>
    <w:rsid w:val="008E570B"/>
    <w:rsid w:val="008E6323"/>
    <w:rsid w:val="008F136E"/>
    <w:rsid w:val="008F17EB"/>
    <w:rsid w:val="008F2816"/>
    <w:rsid w:val="008F2B73"/>
    <w:rsid w:val="008F4719"/>
    <w:rsid w:val="008F4DED"/>
    <w:rsid w:val="008F58B5"/>
    <w:rsid w:val="008F6314"/>
    <w:rsid w:val="009015FC"/>
    <w:rsid w:val="009032B4"/>
    <w:rsid w:val="009032CD"/>
    <w:rsid w:val="009039F5"/>
    <w:rsid w:val="0090626D"/>
    <w:rsid w:val="0090736D"/>
    <w:rsid w:val="00910042"/>
    <w:rsid w:val="00910298"/>
    <w:rsid w:val="00910553"/>
    <w:rsid w:val="00916D49"/>
    <w:rsid w:val="009174C6"/>
    <w:rsid w:val="00924636"/>
    <w:rsid w:val="00927CB3"/>
    <w:rsid w:val="009304D2"/>
    <w:rsid w:val="009307FB"/>
    <w:rsid w:val="00931B01"/>
    <w:rsid w:val="0093267B"/>
    <w:rsid w:val="009326BA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5002B"/>
    <w:rsid w:val="0095014A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86059"/>
    <w:rsid w:val="00991477"/>
    <w:rsid w:val="009921EB"/>
    <w:rsid w:val="009922C4"/>
    <w:rsid w:val="0099398F"/>
    <w:rsid w:val="00993CA8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1E57"/>
    <w:rsid w:val="009E21D4"/>
    <w:rsid w:val="009E6E45"/>
    <w:rsid w:val="009F0683"/>
    <w:rsid w:val="009F1C72"/>
    <w:rsid w:val="009F373C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10E7C"/>
    <w:rsid w:val="00A11B91"/>
    <w:rsid w:val="00A14EA6"/>
    <w:rsid w:val="00A16975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A2F"/>
    <w:rsid w:val="00A439BB"/>
    <w:rsid w:val="00A51D28"/>
    <w:rsid w:val="00A51D7D"/>
    <w:rsid w:val="00A520C1"/>
    <w:rsid w:val="00A526EE"/>
    <w:rsid w:val="00A53564"/>
    <w:rsid w:val="00A54D42"/>
    <w:rsid w:val="00A611C9"/>
    <w:rsid w:val="00A61C35"/>
    <w:rsid w:val="00A636C6"/>
    <w:rsid w:val="00A652DF"/>
    <w:rsid w:val="00A66043"/>
    <w:rsid w:val="00A66770"/>
    <w:rsid w:val="00A73048"/>
    <w:rsid w:val="00A74939"/>
    <w:rsid w:val="00A76B5B"/>
    <w:rsid w:val="00A771D3"/>
    <w:rsid w:val="00A802B9"/>
    <w:rsid w:val="00A84269"/>
    <w:rsid w:val="00A911A4"/>
    <w:rsid w:val="00A9257F"/>
    <w:rsid w:val="00A93B1F"/>
    <w:rsid w:val="00A95BE1"/>
    <w:rsid w:val="00A95D28"/>
    <w:rsid w:val="00A963DC"/>
    <w:rsid w:val="00A978C5"/>
    <w:rsid w:val="00AA3DC3"/>
    <w:rsid w:val="00AA41DE"/>
    <w:rsid w:val="00AA7295"/>
    <w:rsid w:val="00AA7473"/>
    <w:rsid w:val="00AA796A"/>
    <w:rsid w:val="00AB0A4B"/>
    <w:rsid w:val="00AB0FE8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71F5"/>
    <w:rsid w:val="00AD3541"/>
    <w:rsid w:val="00AD391E"/>
    <w:rsid w:val="00AD4809"/>
    <w:rsid w:val="00AD7560"/>
    <w:rsid w:val="00AE0C69"/>
    <w:rsid w:val="00AE2D04"/>
    <w:rsid w:val="00AE4039"/>
    <w:rsid w:val="00AE42DC"/>
    <w:rsid w:val="00AF008C"/>
    <w:rsid w:val="00AF5B82"/>
    <w:rsid w:val="00B02828"/>
    <w:rsid w:val="00B02BB2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685C"/>
    <w:rsid w:val="00B30159"/>
    <w:rsid w:val="00B32B7B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699"/>
    <w:rsid w:val="00B45F40"/>
    <w:rsid w:val="00B46269"/>
    <w:rsid w:val="00B47640"/>
    <w:rsid w:val="00B51021"/>
    <w:rsid w:val="00B518BE"/>
    <w:rsid w:val="00B5678B"/>
    <w:rsid w:val="00B569EC"/>
    <w:rsid w:val="00B60756"/>
    <w:rsid w:val="00B60CAC"/>
    <w:rsid w:val="00B60D76"/>
    <w:rsid w:val="00B61506"/>
    <w:rsid w:val="00B743E9"/>
    <w:rsid w:val="00B761DA"/>
    <w:rsid w:val="00B76671"/>
    <w:rsid w:val="00B77378"/>
    <w:rsid w:val="00B77799"/>
    <w:rsid w:val="00B803B6"/>
    <w:rsid w:val="00B808BD"/>
    <w:rsid w:val="00B81432"/>
    <w:rsid w:val="00B81F4F"/>
    <w:rsid w:val="00B8216F"/>
    <w:rsid w:val="00B82D2C"/>
    <w:rsid w:val="00B8575E"/>
    <w:rsid w:val="00B87AEE"/>
    <w:rsid w:val="00B901D5"/>
    <w:rsid w:val="00B90DE6"/>
    <w:rsid w:val="00B93B42"/>
    <w:rsid w:val="00B945E6"/>
    <w:rsid w:val="00BA1284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42A3"/>
    <w:rsid w:val="00BB4550"/>
    <w:rsid w:val="00BB54A1"/>
    <w:rsid w:val="00BC0C82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DA3"/>
    <w:rsid w:val="00BF426E"/>
    <w:rsid w:val="00C0102A"/>
    <w:rsid w:val="00C04658"/>
    <w:rsid w:val="00C05761"/>
    <w:rsid w:val="00C05BB3"/>
    <w:rsid w:val="00C07D87"/>
    <w:rsid w:val="00C10C5B"/>
    <w:rsid w:val="00C13F39"/>
    <w:rsid w:val="00C14C83"/>
    <w:rsid w:val="00C200D1"/>
    <w:rsid w:val="00C31CFA"/>
    <w:rsid w:val="00C32ED2"/>
    <w:rsid w:val="00C379BC"/>
    <w:rsid w:val="00C40973"/>
    <w:rsid w:val="00C40CD3"/>
    <w:rsid w:val="00C41774"/>
    <w:rsid w:val="00C42300"/>
    <w:rsid w:val="00C4636D"/>
    <w:rsid w:val="00C47A3B"/>
    <w:rsid w:val="00C50DCD"/>
    <w:rsid w:val="00C53327"/>
    <w:rsid w:val="00C53A85"/>
    <w:rsid w:val="00C53D34"/>
    <w:rsid w:val="00C5570F"/>
    <w:rsid w:val="00C57F76"/>
    <w:rsid w:val="00C60C35"/>
    <w:rsid w:val="00C6174F"/>
    <w:rsid w:val="00C61B61"/>
    <w:rsid w:val="00C62A71"/>
    <w:rsid w:val="00C63BD5"/>
    <w:rsid w:val="00C64253"/>
    <w:rsid w:val="00C7216E"/>
    <w:rsid w:val="00C74276"/>
    <w:rsid w:val="00C7497F"/>
    <w:rsid w:val="00C74CEF"/>
    <w:rsid w:val="00C74CFF"/>
    <w:rsid w:val="00C85325"/>
    <w:rsid w:val="00C8656F"/>
    <w:rsid w:val="00C86C1A"/>
    <w:rsid w:val="00C86EC2"/>
    <w:rsid w:val="00C9115F"/>
    <w:rsid w:val="00C91301"/>
    <w:rsid w:val="00C9406C"/>
    <w:rsid w:val="00C96B58"/>
    <w:rsid w:val="00C97E93"/>
    <w:rsid w:val="00C97ECE"/>
    <w:rsid w:val="00CA1874"/>
    <w:rsid w:val="00CA2078"/>
    <w:rsid w:val="00CA3217"/>
    <w:rsid w:val="00CA3323"/>
    <w:rsid w:val="00CA3561"/>
    <w:rsid w:val="00CA4F47"/>
    <w:rsid w:val="00CA53E2"/>
    <w:rsid w:val="00CB0022"/>
    <w:rsid w:val="00CB34F8"/>
    <w:rsid w:val="00CB490B"/>
    <w:rsid w:val="00CB59B2"/>
    <w:rsid w:val="00CB5A28"/>
    <w:rsid w:val="00CB5B7D"/>
    <w:rsid w:val="00CB7FAD"/>
    <w:rsid w:val="00CC0C1E"/>
    <w:rsid w:val="00CC0F9F"/>
    <w:rsid w:val="00CC1390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3814"/>
    <w:rsid w:val="00CE4803"/>
    <w:rsid w:val="00CE7149"/>
    <w:rsid w:val="00CE7C1B"/>
    <w:rsid w:val="00CF1B21"/>
    <w:rsid w:val="00D01361"/>
    <w:rsid w:val="00D01C82"/>
    <w:rsid w:val="00D04325"/>
    <w:rsid w:val="00D057C1"/>
    <w:rsid w:val="00D05EF5"/>
    <w:rsid w:val="00D07287"/>
    <w:rsid w:val="00D07C76"/>
    <w:rsid w:val="00D10396"/>
    <w:rsid w:val="00D112BE"/>
    <w:rsid w:val="00D14C23"/>
    <w:rsid w:val="00D15A0B"/>
    <w:rsid w:val="00D20C92"/>
    <w:rsid w:val="00D20DC1"/>
    <w:rsid w:val="00D229F3"/>
    <w:rsid w:val="00D23254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B0"/>
    <w:rsid w:val="00D40935"/>
    <w:rsid w:val="00D42842"/>
    <w:rsid w:val="00D430EC"/>
    <w:rsid w:val="00D43306"/>
    <w:rsid w:val="00D43D23"/>
    <w:rsid w:val="00D444C2"/>
    <w:rsid w:val="00D44F83"/>
    <w:rsid w:val="00D47571"/>
    <w:rsid w:val="00D524EB"/>
    <w:rsid w:val="00D53CBE"/>
    <w:rsid w:val="00D54311"/>
    <w:rsid w:val="00D6005D"/>
    <w:rsid w:val="00D610CC"/>
    <w:rsid w:val="00D61BFD"/>
    <w:rsid w:val="00D61C38"/>
    <w:rsid w:val="00D63800"/>
    <w:rsid w:val="00D644BB"/>
    <w:rsid w:val="00D706A7"/>
    <w:rsid w:val="00D71E7A"/>
    <w:rsid w:val="00D727AE"/>
    <w:rsid w:val="00D73BBB"/>
    <w:rsid w:val="00D741B1"/>
    <w:rsid w:val="00D74DED"/>
    <w:rsid w:val="00D7647A"/>
    <w:rsid w:val="00D76C0E"/>
    <w:rsid w:val="00D7791F"/>
    <w:rsid w:val="00D81754"/>
    <w:rsid w:val="00D84467"/>
    <w:rsid w:val="00D87978"/>
    <w:rsid w:val="00D9071B"/>
    <w:rsid w:val="00D908BE"/>
    <w:rsid w:val="00D913C9"/>
    <w:rsid w:val="00D922AA"/>
    <w:rsid w:val="00D95709"/>
    <w:rsid w:val="00D96F3D"/>
    <w:rsid w:val="00D970A1"/>
    <w:rsid w:val="00D970F0"/>
    <w:rsid w:val="00D97237"/>
    <w:rsid w:val="00D97C16"/>
    <w:rsid w:val="00DA2388"/>
    <w:rsid w:val="00DA2852"/>
    <w:rsid w:val="00DA49AC"/>
    <w:rsid w:val="00DA540F"/>
    <w:rsid w:val="00DA573F"/>
    <w:rsid w:val="00DA5DCF"/>
    <w:rsid w:val="00DA6407"/>
    <w:rsid w:val="00DB3655"/>
    <w:rsid w:val="00DB4170"/>
    <w:rsid w:val="00DB7798"/>
    <w:rsid w:val="00DC081D"/>
    <w:rsid w:val="00DC1015"/>
    <w:rsid w:val="00DC1A01"/>
    <w:rsid w:val="00DC3761"/>
    <w:rsid w:val="00DC3D55"/>
    <w:rsid w:val="00DC4941"/>
    <w:rsid w:val="00DC5059"/>
    <w:rsid w:val="00DC6B75"/>
    <w:rsid w:val="00DC7BA4"/>
    <w:rsid w:val="00DD3F7A"/>
    <w:rsid w:val="00DD4487"/>
    <w:rsid w:val="00DD5D17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E0366B"/>
    <w:rsid w:val="00E036EA"/>
    <w:rsid w:val="00E03E7D"/>
    <w:rsid w:val="00E044E8"/>
    <w:rsid w:val="00E1018B"/>
    <w:rsid w:val="00E13B31"/>
    <w:rsid w:val="00E1413C"/>
    <w:rsid w:val="00E16173"/>
    <w:rsid w:val="00E17C05"/>
    <w:rsid w:val="00E21406"/>
    <w:rsid w:val="00E2165D"/>
    <w:rsid w:val="00E2195D"/>
    <w:rsid w:val="00E22820"/>
    <w:rsid w:val="00E231A0"/>
    <w:rsid w:val="00E23E3F"/>
    <w:rsid w:val="00E25342"/>
    <w:rsid w:val="00E25EF9"/>
    <w:rsid w:val="00E2723E"/>
    <w:rsid w:val="00E27E75"/>
    <w:rsid w:val="00E30C56"/>
    <w:rsid w:val="00E318A2"/>
    <w:rsid w:val="00E31E2E"/>
    <w:rsid w:val="00E33E28"/>
    <w:rsid w:val="00E33FBE"/>
    <w:rsid w:val="00E37420"/>
    <w:rsid w:val="00E37D9D"/>
    <w:rsid w:val="00E407D3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4E12"/>
    <w:rsid w:val="00E562F7"/>
    <w:rsid w:val="00E61982"/>
    <w:rsid w:val="00E61F9F"/>
    <w:rsid w:val="00E6480A"/>
    <w:rsid w:val="00E676CA"/>
    <w:rsid w:val="00E70405"/>
    <w:rsid w:val="00E73E11"/>
    <w:rsid w:val="00E7470A"/>
    <w:rsid w:val="00E748BD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B17A2"/>
    <w:rsid w:val="00EB3DE9"/>
    <w:rsid w:val="00EB5318"/>
    <w:rsid w:val="00EC0F49"/>
    <w:rsid w:val="00EC2A43"/>
    <w:rsid w:val="00EC3351"/>
    <w:rsid w:val="00EC3E27"/>
    <w:rsid w:val="00EC5B2B"/>
    <w:rsid w:val="00EC7608"/>
    <w:rsid w:val="00ED075B"/>
    <w:rsid w:val="00ED07CA"/>
    <w:rsid w:val="00ED3052"/>
    <w:rsid w:val="00ED4CCD"/>
    <w:rsid w:val="00ED5DBD"/>
    <w:rsid w:val="00ED7EDC"/>
    <w:rsid w:val="00EE02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7A2F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403E6"/>
    <w:rsid w:val="00F406A8"/>
    <w:rsid w:val="00F40E5E"/>
    <w:rsid w:val="00F41A7E"/>
    <w:rsid w:val="00F4600D"/>
    <w:rsid w:val="00F468FB"/>
    <w:rsid w:val="00F4747A"/>
    <w:rsid w:val="00F47A47"/>
    <w:rsid w:val="00F53096"/>
    <w:rsid w:val="00F530ED"/>
    <w:rsid w:val="00F56167"/>
    <w:rsid w:val="00F640BF"/>
    <w:rsid w:val="00F64BEC"/>
    <w:rsid w:val="00F64EDC"/>
    <w:rsid w:val="00F67C93"/>
    <w:rsid w:val="00F67FC0"/>
    <w:rsid w:val="00F71501"/>
    <w:rsid w:val="00F7265A"/>
    <w:rsid w:val="00F72C71"/>
    <w:rsid w:val="00F747DC"/>
    <w:rsid w:val="00F74C6A"/>
    <w:rsid w:val="00F754D6"/>
    <w:rsid w:val="00F76333"/>
    <w:rsid w:val="00F77A3F"/>
    <w:rsid w:val="00F81B9E"/>
    <w:rsid w:val="00F82920"/>
    <w:rsid w:val="00F83B1F"/>
    <w:rsid w:val="00F86445"/>
    <w:rsid w:val="00F86669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AE3"/>
    <w:rsid w:val="00FB371A"/>
    <w:rsid w:val="00FB44BF"/>
    <w:rsid w:val="00FB638A"/>
    <w:rsid w:val="00FC0941"/>
    <w:rsid w:val="00FC0F5E"/>
    <w:rsid w:val="00FC6451"/>
    <w:rsid w:val="00FC6829"/>
    <w:rsid w:val="00FD0F1C"/>
    <w:rsid w:val="00FD140C"/>
    <w:rsid w:val="00FD1E43"/>
    <w:rsid w:val="00FD23A5"/>
    <w:rsid w:val="00FD5A91"/>
    <w:rsid w:val="00FD5D37"/>
    <w:rsid w:val="00FE0B8B"/>
    <w:rsid w:val="00FE2086"/>
    <w:rsid w:val="00FE2175"/>
    <w:rsid w:val="00FE3932"/>
    <w:rsid w:val="00FE4BCC"/>
    <w:rsid w:val="00FF3516"/>
    <w:rsid w:val="00FF5194"/>
    <w:rsid w:val="00FF57BB"/>
    <w:rsid w:val="00FF5CA8"/>
    <w:rsid w:val="00FF6319"/>
    <w:rsid w:val="00FF6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E6247DE"/>
  <w15:docId w15:val="{447C4545-750E-4BE2-B623-C75A945D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b/>
        <w:color w:val="4F6228"/>
        <w:sz w:val="32"/>
        <w:szCs w:val="28"/>
        <w:u w:val="single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761"/>
    <w:pPr>
      <w:spacing w:line="276" w:lineRule="auto"/>
    </w:p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spacing w:before="240" w:after="120"/>
      <w:outlineLvl w:val="1"/>
    </w:pPr>
    <w:rPr>
      <w:b w:val="0"/>
    </w:rPr>
  </w:style>
  <w:style w:type="paragraph" w:styleId="Heading3">
    <w:name w:val="heading 3"/>
    <w:basedOn w:val="Normal"/>
    <w:next w:val="Normal"/>
    <w:link w:val="Heading3Char"/>
    <w:unhideWhenUsed/>
    <w:qFormat/>
    <w:rsid w:val="00772B3C"/>
    <w:pPr>
      <w:keepNext/>
      <w:spacing w:before="240" w:after="60"/>
      <w:outlineLvl w:val="2"/>
    </w:pPr>
    <w:rPr>
      <w:b w:val="0"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 w:val="0"/>
      <w:bCs/>
      <w:sz w:val="22"/>
      <w:szCs w:val="20"/>
    </w:rPr>
  </w:style>
  <w:style w:type="character" w:styleId="PlaceholderText">
    <w:name w:val="Placeholder Tex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3758C8"/>
    <w:rPr>
      <w:rFonts w:ascii="Arial" w:hAnsi="Arial"/>
      <w:b w:val="0"/>
      <w:szCs w:val="24"/>
      <w:lang w:val="en-US" w:eastAsia="en-US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rsid w:val="003758C8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unhideWhenUsed/>
    <w:rsid w:val="00BA5724"/>
    <w:rPr>
      <w:color w:val="0000FF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mphasis">
    <w:name w:val="Emphasis"/>
    <w:uiPriority w:val="20"/>
    <w:qFormat/>
    <w:rsid w:val="0027144A"/>
    <w:rPr>
      <w:i/>
      <w:iCs/>
    </w:rPr>
  </w:style>
  <w:style w:type="character" w:styleId="Strong">
    <w:name w:val="Strong"/>
    <w:uiPriority w:val="22"/>
    <w:qFormat/>
    <w:rsid w:val="00E33FBE"/>
    <w:rPr>
      <w:b w:val="0"/>
      <w:bCs/>
    </w:rPr>
  </w:style>
  <w:style w:type="character" w:customStyle="1" w:styleId="apple-converted-space">
    <w:name w:val="apple-converted-space"/>
    <w:basedOn w:val="DefaultParagraphFont"/>
    <w:rsid w:val="008A4CCA"/>
  </w:style>
  <w:style w:type="character" w:customStyle="1" w:styleId="Heading3Char">
    <w:name w:val="Heading 3 Char"/>
    <w:link w:val="Heading3"/>
    <w:rsid w:val="00772B3C"/>
    <w:rPr>
      <w:rFonts w:ascii="Arial" w:eastAsia="Times New Roman" w:hAnsi="Arial" w:cs="Times New Roman"/>
      <w:b w:val="0"/>
      <w:bCs/>
      <w:sz w:val="26"/>
      <w:szCs w:val="26"/>
      <w:lang w:val="en-US" w:eastAsia="en-US"/>
    </w:rPr>
  </w:style>
  <w:style w:type="paragraph" w:styleId="ListBullet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85F77"/>
    <w:rPr>
      <w:rFonts w:ascii="Arial" w:hAnsi="Arial"/>
      <w:szCs w:val="24"/>
    </w:rPr>
  </w:style>
  <w:style w:type="paragraph" w:styleId="Footer">
    <w:name w:val="footer"/>
    <w:basedOn w:val="Normal"/>
    <w:link w:val="FooterCh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85F77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A48FAB-56F6-47D1-A3BD-C2E3FC56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716</Words>
  <Characters>3941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33</cp:revision>
  <cp:lastPrinted>2011-12-22T15:28:00Z</cp:lastPrinted>
  <dcterms:created xsi:type="dcterms:W3CDTF">2015-03-13T16:29:00Z</dcterms:created>
  <dcterms:modified xsi:type="dcterms:W3CDTF">2015-03-13T21:42:00Z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